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6321" w:rsidRPr="00823C76" w:rsidRDefault="009E6321" w:rsidP="00823C76">
      <w:pPr>
        <w:spacing w:after="0" w:line="200" w:lineRule="atLeast"/>
        <w:rPr>
          <w:rFonts w:ascii="PT Sans Narrow" w:hAnsi="PT Sans Narrow" w:cs="Arial"/>
          <w:color w:val="000000"/>
          <w:sz w:val="22"/>
          <w:szCs w:val="22"/>
          <w:lang w:val="en-US"/>
        </w:rPr>
      </w:pPr>
    </w:p>
    <w:p w:rsidR="008E63A1" w:rsidRPr="008E63A1" w:rsidRDefault="008E63A1" w:rsidP="008E63A1">
      <w:pPr>
        <w:pStyle w:val="Titolo1"/>
        <w:keepNext w:val="0"/>
        <w:tabs>
          <w:tab w:val="clear" w:pos="0"/>
        </w:tabs>
        <w:suppressAutoHyphens w:val="0"/>
        <w:spacing w:before="0" w:after="0" w:line="360" w:lineRule="auto"/>
        <w:ind w:left="0" w:firstLine="0"/>
        <w:jc w:val="center"/>
        <w:rPr>
          <w:rFonts w:ascii="Museo Sans 700" w:eastAsiaTheme="minorHAnsi" w:hAnsi="Museo Sans 700" w:cstheme="minorBidi"/>
          <w:b w:val="0"/>
          <w:bCs w:val="0"/>
          <w:caps/>
          <w:color w:val="4F81BD" w:themeColor="accent1"/>
          <w:kern w:val="0"/>
          <w:sz w:val="44"/>
          <w:szCs w:val="44"/>
          <w:lang w:val="it-IT" w:eastAsia="en-US"/>
        </w:rPr>
      </w:pPr>
      <w:r w:rsidRPr="008E63A1">
        <w:rPr>
          <w:rFonts w:ascii="Museo Sans 700" w:eastAsiaTheme="minorHAnsi" w:hAnsi="Museo Sans 700" w:cstheme="minorBidi"/>
          <w:b w:val="0"/>
          <w:bCs w:val="0"/>
          <w:caps/>
          <w:color w:val="4F81BD" w:themeColor="accent1"/>
          <w:kern w:val="0"/>
          <w:sz w:val="44"/>
          <w:szCs w:val="44"/>
          <w:lang w:val="it-IT" w:eastAsia="en-US"/>
        </w:rPr>
        <w:t>EXPO MILANO 2015</w:t>
      </w:r>
    </w:p>
    <w:p w:rsidR="008E63A1" w:rsidRPr="008E63A1" w:rsidRDefault="008E63A1" w:rsidP="008E63A1">
      <w:pPr>
        <w:jc w:val="center"/>
        <w:rPr>
          <w:rFonts w:asciiTheme="minorHAnsi" w:hAnsiTheme="minorHAnsi"/>
          <w:sz w:val="44"/>
          <w:szCs w:val="44"/>
        </w:rPr>
      </w:pPr>
      <w:r w:rsidRPr="008E63A1">
        <w:rPr>
          <w:rFonts w:asciiTheme="minorHAnsi" w:hAnsiTheme="minorHAnsi"/>
          <w:sz w:val="44"/>
          <w:szCs w:val="44"/>
        </w:rPr>
        <w:t>BANDO</w:t>
      </w:r>
    </w:p>
    <w:p w:rsidR="008E63A1" w:rsidRPr="008E63A1" w:rsidRDefault="008E63A1" w:rsidP="008E63A1">
      <w:pPr>
        <w:jc w:val="center"/>
        <w:rPr>
          <w:rFonts w:asciiTheme="minorHAnsi" w:hAnsiTheme="minorHAnsi"/>
          <w:sz w:val="44"/>
          <w:szCs w:val="44"/>
        </w:rPr>
      </w:pPr>
      <w:r w:rsidRPr="008E63A1">
        <w:rPr>
          <w:rFonts w:asciiTheme="minorHAnsi" w:hAnsiTheme="minorHAnsi"/>
          <w:sz w:val="44"/>
          <w:szCs w:val="44"/>
        </w:rPr>
        <w:t>Buone Pratiche di Sviluppo Sostenibile per la Sicurezza Alimentare</w:t>
      </w:r>
    </w:p>
    <w:p w:rsidR="008E63A1" w:rsidRPr="008E63A1" w:rsidRDefault="008E63A1" w:rsidP="008E63A1">
      <w:pPr>
        <w:rPr>
          <w:lang w:eastAsia="en-US"/>
        </w:rPr>
      </w:pPr>
    </w:p>
    <w:p w:rsidR="008E63A1" w:rsidRDefault="008E63A1">
      <w:pPr>
        <w:spacing w:after="0" w:line="200" w:lineRule="atLeast"/>
        <w:rPr>
          <w:rFonts w:ascii="PT Sans Narrow" w:hAnsi="PT Sans Narrow"/>
          <w:b/>
          <w:color w:val="E05655"/>
          <w:sz w:val="36"/>
          <w:szCs w:val="36"/>
        </w:rPr>
      </w:pPr>
    </w:p>
    <w:p w:rsidR="009E6321" w:rsidRDefault="00832C4C" w:rsidP="00832C4C">
      <w:pPr>
        <w:spacing w:after="0" w:line="200" w:lineRule="atLeast"/>
        <w:jc w:val="center"/>
        <w:rPr>
          <w:rFonts w:ascii="PT Sans Narrow" w:hAnsi="PT Sans Narrow"/>
          <w:b/>
          <w:color w:val="E05655"/>
          <w:sz w:val="36"/>
          <w:szCs w:val="36"/>
        </w:rPr>
      </w:pPr>
      <w:r>
        <w:rPr>
          <w:rFonts w:ascii="PT Sans Narrow" w:hAnsi="PT Sans Narrow"/>
          <w:b/>
          <w:color w:val="E05655"/>
          <w:sz w:val="36"/>
          <w:szCs w:val="36"/>
        </w:rPr>
        <w:t xml:space="preserve">Domanda di candidatura </w:t>
      </w:r>
      <w:r w:rsidR="008E63A1">
        <w:rPr>
          <w:rFonts w:ascii="PT Sans Narrow" w:hAnsi="PT Sans Narrow"/>
          <w:b/>
          <w:color w:val="E05655"/>
          <w:sz w:val="36"/>
          <w:szCs w:val="36"/>
        </w:rPr>
        <w:t>offline</w:t>
      </w:r>
    </w:p>
    <w:p w:rsidR="00535B4F" w:rsidRPr="00823C76" w:rsidRDefault="00535B4F" w:rsidP="00650A8B">
      <w:pPr>
        <w:spacing w:after="0" w:line="200" w:lineRule="atLeast"/>
        <w:rPr>
          <w:rFonts w:ascii="PT Sans Narrow" w:hAnsi="PT Sans Narrow" w:cs="Arial"/>
          <w:b/>
          <w:color w:val="E05655"/>
          <w:sz w:val="36"/>
          <w:szCs w:val="36"/>
          <w:u w:val="single"/>
        </w:rPr>
      </w:pPr>
    </w:p>
    <w:p w:rsidR="000B3B82" w:rsidRPr="00823C76" w:rsidRDefault="000B3B82" w:rsidP="000B3B82">
      <w:pPr>
        <w:spacing w:after="0" w:line="200" w:lineRule="atLeast"/>
        <w:jc w:val="both"/>
        <w:rPr>
          <w:rFonts w:ascii="PT Sans Narrow" w:hAnsi="PT Sans Narrow" w:cs="Arial"/>
          <w:b/>
          <w:sz w:val="16"/>
          <w:szCs w:val="16"/>
          <w:u w:val="single"/>
        </w:rPr>
      </w:pPr>
    </w:p>
    <w:p w:rsidR="00841C43" w:rsidRPr="00832C4C" w:rsidRDefault="005F2F24" w:rsidP="00832C4C">
      <w:pPr>
        <w:shd w:val="clear" w:color="auto" w:fill="F2F2F2" w:themeFill="background1" w:themeFillShade="F2"/>
        <w:spacing w:after="0"/>
        <w:jc w:val="both"/>
        <w:rPr>
          <w:rFonts w:ascii="PT Sans Narrow" w:eastAsia="Times New Roman" w:hAnsi="PT Sans Narrow" w:cs="Times New Roman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Il racconto</w:t>
      </w:r>
      <w:r w:rsidR="00832C4C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è</w:t>
      </w:r>
      <w:r w:rsidR="006B7B3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2448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uno 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strumento 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semplice, immediato ed efficace</w:t>
      </w:r>
      <w:r w:rsidR="007D7EA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per </w:t>
      </w: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condividere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6B7B3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esperienze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,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concetti </w:t>
      </w:r>
      <w:r w:rsidR="007D7EA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e 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valori 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etic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, e </w:t>
      </w:r>
      <w:r w:rsidR="007D7EA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per </w:t>
      </w:r>
      <w:r w:rsidR="006A35F7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colmare le </w:t>
      </w:r>
      <w:r w:rsidR="00742A1D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differenze culturali.</w:t>
      </w:r>
    </w:p>
    <w:p w:rsidR="00841C43" w:rsidRDefault="001E2C3E" w:rsidP="00612EAA">
      <w:pPr>
        <w:shd w:val="clear" w:color="auto" w:fill="F2F2F2" w:themeFill="background1" w:themeFillShade="F2"/>
        <w:spacing w:after="0"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Per tal motivo tutte le </w:t>
      </w:r>
      <w:r w:rsidR="00832C4C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Buone pratiche</w:t>
      </w: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che verranno presentate avranno la caratteristica di essere dei racconti fatti di idee, persone, esperienze.</w:t>
      </w:r>
    </w:p>
    <w:p w:rsidR="005F2F24" w:rsidRPr="00823C76" w:rsidRDefault="005F2F24" w:rsidP="00612EAA">
      <w:pPr>
        <w:shd w:val="clear" w:color="auto" w:fill="F2F2F2" w:themeFill="background1" w:themeFillShade="F2"/>
        <w:spacing w:after="0"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244848" w:rsidRDefault="008E63A1" w:rsidP="00612EAA">
      <w:pPr>
        <w:shd w:val="clear" w:color="auto" w:fill="F2F2F2" w:themeFill="background1" w:themeFillShade="F2"/>
        <w:spacing w:after="0"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Ad</w:t>
      </w:r>
      <w:r w:rsidR="00272717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A52F22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ogni candidato </w:t>
      </w:r>
      <w:r w:rsidR="007D7EA0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viene</w:t>
      </w:r>
      <w:r w:rsidR="005F2F24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, quindi,</w:t>
      </w:r>
      <w:r w:rsidR="007D7EA0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586541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ri</w:t>
      </w:r>
      <w:r w:rsidR="00A52F22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chiesto di</w:t>
      </w:r>
      <w:r w:rsidR="00A52F22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descrivere </w:t>
      </w:r>
      <w:r w:rsidR="004130E3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i </w:t>
      </w:r>
      <w:r w:rsidR="00A52F22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diversi aspetti </w:t>
      </w:r>
      <w:r w:rsidR="00564735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dell’esperienza</w:t>
      </w:r>
      <w:r w:rsidR="00564735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A52F22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con un </w:t>
      </w:r>
      <w:r w:rsidR="00A52F22" w:rsidRPr="00251F48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testo scritto</w:t>
      </w:r>
      <w:r w:rsidR="001E6074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, ma anche </w:t>
      </w:r>
      <w:r w:rsidR="001E6074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con il supporto</w:t>
      </w:r>
      <w:r w:rsidR="00586541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di </w:t>
      </w:r>
      <w:r w:rsidR="00244848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immagini, filmati</w:t>
      </w:r>
      <w:r w:rsidR="00586541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, documenti</w:t>
      </w:r>
      <w:r w:rsidR="00586541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586541" w:rsidRPr="00823C76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e indicatori</w:t>
      </w:r>
      <w:r w:rsidR="00586541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  <w:r w:rsidR="001E6074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</w:p>
    <w:p w:rsidR="00841C43" w:rsidRPr="00823C76" w:rsidRDefault="006A35F7" w:rsidP="00832C4C">
      <w:pPr>
        <w:shd w:val="clear" w:color="auto" w:fill="F2F2F2" w:themeFill="background1" w:themeFillShade="F2"/>
        <w:spacing w:after="0"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Ad 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ogni passo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del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la domanda di candidatura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, 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vengono proposti</w:t>
      </w:r>
      <w:r w:rsidR="007D7EA0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suggerimenti utili per compilare 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="001E2C3E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camp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317F9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e per scegliere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5F2F2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le </w:t>
      </w:r>
      <w:r w:rsidR="006136E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immag</w:t>
      </w:r>
      <w:r w:rsidR="00376915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ini, </w:t>
      </w:r>
      <w:r w:rsidR="001E2C3E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 video, gli schemi che meglio raccontano l’esperienza</w:t>
      </w:r>
      <w:r w:rsidR="005F2F2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0B3B82" w:rsidRPr="00823C76" w:rsidRDefault="007E6DDB" w:rsidP="000B3B82">
      <w:pPr>
        <w:shd w:val="clear" w:color="auto" w:fill="F2F2F2" w:themeFill="background1" w:themeFillShade="F2"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Le iniziative saranno valutate in base ai criteri descritti nel</w:t>
      </w:r>
      <w:r w:rsidR="00F71202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Bando</w:t>
      </w:r>
      <w:r w:rsidR="000E6434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832C4C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internazionale </w:t>
      </w:r>
      <w:r w:rsidR="0072287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“</w:t>
      </w:r>
      <w:r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B</w:t>
      </w:r>
      <w:r w:rsidR="006A35F7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est </w:t>
      </w:r>
      <w:proofErr w:type="spellStart"/>
      <w:r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S</w:t>
      </w:r>
      <w:r w:rsidR="006A35F7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ustainable</w:t>
      </w:r>
      <w:proofErr w:type="spellEnd"/>
      <w:r w:rsidR="006A35F7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</w:t>
      </w:r>
      <w:r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D</w:t>
      </w:r>
      <w:r w:rsidR="006A35F7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evelopment </w:t>
      </w:r>
      <w:proofErr w:type="spellStart"/>
      <w:r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P</w:t>
      </w:r>
      <w:r w:rsidR="006A35F7"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ractice</w:t>
      </w:r>
      <w:r w:rsidR="00272717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s</w:t>
      </w:r>
      <w:proofErr w:type="spellEnd"/>
      <w:r w:rsidR="006F6509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”</w:t>
      </w:r>
      <w:r w:rsidRPr="003476F0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</w:t>
      </w:r>
      <w:r w:rsidRPr="00676A7F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per </w:t>
      </w:r>
      <w:r w:rsidR="00743B39" w:rsidRPr="00676A7F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la Sicurezza alimentare</w:t>
      </w:r>
      <w:r w:rsidR="002448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</w:t>
      </w:r>
      <w:hyperlink r:id="rId9" w:history="1">
        <w:r w:rsidR="00832C4C" w:rsidRPr="00820282">
          <w:rPr>
            <w:rStyle w:val="Collegamentoipertestuale"/>
            <w:rFonts w:ascii="PT Sans Narrow" w:eastAsia="Times New Roman" w:hAnsi="PT Sans Narrow" w:cs="Calibri"/>
            <w:sz w:val="24"/>
            <w:szCs w:val="24"/>
            <w:lang w:eastAsia="it-IT"/>
          </w:rPr>
          <w:t>https://www.feedingknowledge.net/best-practices</w:t>
        </w:r>
      </w:hyperlink>
      <w:r w:rsidR="002448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)</w:t>
      </w:r>
      <w:r w:rsidR="00722879" w:rsidRPr="00823C76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650A8B" w:rsidRDefault="00650A8B" w:rsidP="005F2F24">
      <w:pPr>
        <w:pStyle w:val="Default0"/>
        <w:rPr>
          <w:rFonts w:ascii="PT Sans Narrow" w:hAnsi="PT Sans Narrow"/>
          <w:b/>
          <w:bCs/>
          <w:color w:val="E05655"/>
          <w:sz w:val="28"/>
          <w:szCs w:val="28"/>
        </w:rPr>
      </w:pPr>
    </w:p>
    <w:p w:rsidR="00650A8B" w:rsidRDefault="00650A8B" w:rsidP="005F2F24">
      <w:pPr>
        <w:pStyle w:val="Default0"/>
        <w:rPr>
          <w:rFonts w:ascii="PT Sans Narrow" w:hAnsi="PT Sans Narrow"/>
          <w:b/>
          <w:bCs/>
          <w:color w:val="E05655"/>
          <w:sz w:val="28"/>
          <w:szCs w:val="28"/>
        </w:rPr>
      </w:pPr>
    </w:p>
    <w:p w:rsidR="005F2F24" w:rsidRDefault="00B66855" w:rsidP="005F2F24">
      <w:pPr>
        <w:pStyle w:val="Default0"/>
        <w:rPr>
          <w:rFonts w:ascii="PT Sans Narrow" w:hAnsi="PT Sans Narrow"/>
          <w:b/>
          <w:bCs/>
          <w:color w:val="E05655"/>
          <w:sz w:val="28"/>
          <w:szCs w:val="28"/>
        </w:rPr>
      </w:pPr>
      <w:r>
        <w:rPr>
          <w:rFonts w:ascii="PT Sans Narrow" w:hAnsi="PT Sans Narrow"/>
          <w:b/>
          <w:bCs/>
          <w:color w:val="E05655"/>
          <w:sz w:val="28"/>
          <w:szCs w:val="28"/>
        </w:rPr>
        <w:t>Prima della compilazione</w:t>
      </w:r>
    </w:p>
    <w:p w:rsidR="005F2F24" w:rsidRDefault="005F2F24" w:rsidP="005F2F24">
      <w:pPr>
        <w:pStyle w:val="Default0"/>
        <w:rPr>
          <w:rFonts w:ascii="PT Sans Narrow" w:hAnsi="PT Sans Narrow"/>
          <w:b/>
          <w:bCs/>
          <w:color w:val="E05655"/>
          <w:sz w:val="28"/>
          <w:szCs w:val="28"/>
        </w:rPr>
      </w:pPr>
    </w:p>
    <w:p w:rsidR="00B66855" w:rsidRDefault="00B66855" w:rsidP="008D4304">
      <w:pPr>
        <w:pStyle w:val="Default0"/>
        <w:spacing w:line="276" w:lineRule="auto"/>
        <w:rPr>
          <w:rFonts w:ascii="PT Sans Narrow" w:hAnsi="PT Sans Narrow"/>
        </w:rPr>
      </w:pPr>
      <w:r>
        <w:rPr>
          <w:rFonts w:ascii="PT Sans Narrow" w:hAnsi="PT Sans Narrow"/>
        </w:rPr>
        <w:t>Prima di procedere alla compilazione, ti preghiamo di prendere visione delle indicazioni generali che ti permetteranno di non commettere errori e di far andare a buon fine l’invio della documentazione.</w:t>
      </w:r>
    </w:p>
    <w:p w:rsidR="00B66855" w:rsidRDefault="00B66855" w:rsidP="008D4304">
      <w:pPr>
        <w:pStyle w:val="Default0"/>
        <w:spacing w:line="276" w:lineRule="auto"/>
        <w:rPr>
          <w:rFonts w:ascii="PT Sans Narrow" w:hAnsi="PT Sans Narrow"/>
        </w:rPr>
      </w:pPr>
    </w:p>
    <w:p w:rsidR="005F2F24" w:rsidRDefault="00B66855" w:rsidP="008D4304">
      <w:pPr>
        <w:pStyle w:val="Default0"/>
        <w:spacing w:line="276" w:lineRule="auto"/>
        <w:rPr>
          <w:rFonts w:ascii="PT Sans Narrow" w:hAnsi="PT Sans Narrow"/>
        </w:rPr>
      </w:pPr>
      <w:r>
        <w:rPr>
          <w:rFonts w:ascii="PT Sans Narrow" w:hAnsi="PT Sans Narrow"/>
        </w:rPr>
        <w:t>S</w:t>
      </w:r>
      <w:r w:rsidR="005F2F24">
        <w:rPr>
          <w:rFonts w:ascii="PT Sans Narrow" w:hAnsi="PT Sans Narrow"/>
        </w:rPr>
        <w:t>aranno ammesse solo le iniziative che hanno le seguenti caratteristiche:</w:t>
      </w:r>
    </w:p>
    <w:p w:rsidR="00D73469" w:rsidRPr="00251F48" w:rsidRDefault="00D73469" w:rsidP="008D4304">
      <w:pPr>
        <w:pStyle w:val="Paragrafoelenco"/>
        <w:numPr>
          <w:ilvl w:val="0"/>
          <w:numId w:val="36"/>
        </w:numPr>
        <w:suppressAutoHyphens w:val="0"/>
        <w:spacing w:after="0"/>
        <w:contextualSpacing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Completezza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Domande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non accuratamente compilat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e/o con documenti mancanti non saranno considerat</w:t>
      </w:r>
      <w:r w:rsidR="00B66855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).</w:t>
      </w:r>
    </w:p>
    <w:p w:rsidR="00D73469" w:rsidRPr="00251F48" w:rsidRDefault="00D73469" w:rsidP="008D4304">
      <w:pPr>
        <w:pStyle w:val="Paragrafoelenco"/>
        <w:numPr>
          <w:ilvl w:val="0"/>
          <w:numId w:val="36"/>
        </w:numPr>
        <w:suppressAutoHyphens w:val="0"/>
        <w:spacing w:after="0"/>
        <w:contextualSpacing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Coerenza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(Le Proposte presentate dei candidati devono essere coerenti con una delle cinque priorità tematiche descritte nell’Allegato I al Bando).</w:t>
      </w:r>
    </w:p>
    <w:p w:rsidR="00D73469" w:rsidRPr="00B66855" w:rsidRDefault="00D73469" w:rsidP="008D4304">
      <w:pPr>
        <w:pStyle w:val="Paragrafoelenco"/>
        <w:numPr>
          <w:ilvl w:val="0"/>
          <w:numId w:val="36"/>
        </w:numPr>
        <w:suppressAutoHyphens w:val="0"/>
        <w:spacing w:after="0"/>
        <w:contextualSpacing/>
        <w:jc w:val="both"/>
        <w:rPr>
          <w:rFonts w:ascii="PT Sans Narrow" w:eastAsia="Times New Roman" w:hAnsi="PT Sans Narrow" w:cs="Calibri"/>
          <w:sz w:val="24"/>
          <w:szCs w:val="24"/>
          <w:lang w:eastAsia="it-IT"/>
        </w:rPr>
      </w:pP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Collaborazione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(Le Proposte presentate devono indicare chiaramente che sono state realizzate attraverso una comprovata collaborazione tra </w:t>
      </w:r>
      <w:r w:rsidRPr="00B66855">
        <w:rPr>
          <w:rFonts w:ascii="PT Sans Narrow" w:eastAsia="Times New Roman" w:hAnsi="PT Sans Narrow" w:cs="Calibri"/>
          <w:sz w:val="24"/>
          <w:szCs w:val="24"/>
          <w:u w:val="single"/>
          <w:lang w:eastAsia="it-IT"/>
        </w:rPr>
        <w:t>almeno 3 partner</w:t>
      </w:r>
      <w:r w:rsidR="00B66855" w:rsidRPr="00317F98">
        <w:rPr>
          <w:rFonts w:ascii="PT Sans Narrow" w:eastAsia="Times New Roman" w:hAnsi="PT Sans Narrow" w:cs="Calibri"/>
          <w:sz w:val="24"/>
          <w:szCs w:val="24"/>
          <w:lang w:eastAsia="it-IT"/>
        </w:rPr>
        <w:t xml:space="preserve">, </w:t>
      </w:r>
      <w:r w:rsidR="00B66855" w:rsidRPr="00B66855">
        <w:rPr>
          <w:rFonts w:ascii="PT Sans Narrow" w:eastAsia="Times New Roman" w:hAnsi="PT Sans Narrow" w:cs="Calibri"/>
          <w:sz w:val="24"/>
          <w:szCs w:val="24"/>
          <w:lang w:eastAsia="it-IT"/>
        </w:rPr>
        <w:t xml:space="preserve">dei quali si devono riportare </w:t>
      </w:r>
      <w:r w:rsidR="00B66855" w:rsidRPr="00B66855">
        <w:rPr>
          <w:rFonts w:ascii="PT Sans Narrow" w:eastAsia="Times New Roman" w:hAnsi="PT Sans Narrow" w:cs="Calibri"/>
          <w:sz w:val="24"/>
          <w:szCs w:val="24"/>
          <w:u w:val="single"/>
          <w:lang w:eastAsia="it-IT"/>
        </w:rPr>
        <w:t>tutti i dati richiesti</w:t>
      </w:r>
      <w:r w:rsidRPr="00B66855">
        <w:rPr>
          <w:rFonts w:ascii="PT Sans Narrow" w:eastAsia="Times New Roman" w:hAnsi="PT Sans Narrow" w:cs="Calibri"/>
          <w:sz w:val="24"/>
          <w:szCs w:val="24"/>
          <w:lang w:eastAsia="it-IT"/>
        </w:rPr>
        <w:t>).</w:t>
      </w:r>
    </w:p>
    <w:p w:rsidR="00507C3A" w:rsidRDefault="00507C3A" w:rsidP="00251F48">
      <w:pPr>
        <w:suppressAutoHyphens w:val="0"/>
        <w:spacing w:after="0" w:line="360" w:lineRule="auto"/>
        <w:ind w:left="720"/>
        <w:contextualSpacing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507C3A" w:rsidRPr="008D4304" w:rsidRDefault="00507C3A" w:rsidP="00650A8B">
      <w:pPr>
        <w:rPr>
          <w:rFonts w:ascii="PT Sans Narrow" w:eastAsia="Times New Roman" w:hAnsi="PT Sans Narrow" w:cs="Calibri"/>
          <w:b/>
          <w:bCs/>
          <w:color w:val="E05655"/>
          <w:sz w:val="28"/>
          <w:szCs w:val="28"/>
          <w:lang w:eastAsia="it-IT"/>
        </w:rPr>
      </w:pPr>
      <w:r w:rsidRPr="008D4304">
        <w:rPr>
          <w:rFonts w:ascii="PT Sans Narrow" w:eastAsia="Times New Roman" w:hAnsi="PT Sans Narrow" w:cs="Calibri"/>
          <w:b/>
          <w:bCs/>
          <w:color w:val="E05655"/>
          <w:sz w:val="28"/>
          <w:szCs w:val="28"/>
          <w:lang w:eastAsia="it-IT"/>
        </w:rPr>
        <w:lastRenderedPageBreak/>
        <w:t xml:space="preserve">Attenzione: </w:t>
      </w:r>
    </w:p>
    <w:p w:rsidR="00507C3A" w:rsidRPr="00251F48" w:rsidRDefault="00507C3A" w:rsidP="00650A8B">
      <w:pPr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</w:pPr>
      <w:r w:rsidRPr="00251F48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Tutti i materiali e i documenti allegati devono essere indicati all’interno della </w:t>
      </w:r>
      <w:r w:rsidR="00B66855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domanda</w:t>
      </w:r>
      <w:r w:rsidRPr="00251F48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:</w:t>
      </w:r>
    </w:p>
    <w:p w:rsidR="00244848" w:rsidRPr="00251F48" w:rsidRDefault="00507C3A" w:rsidP="00650A8B">
      <w:pPr>
        <w:pStyle w:val="Paragrafoelenco"/>
        <w:numPr>
          <w:ilvl w:val="0"/>
          <w:numId w:val="37"/>
        </w:numPr>
        <w:suppressAutoHyphens w:val="0"/>
        <w:ind w:left="284"/>
        <w:contextualSpacing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Tutti i 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contenuti multimediali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(immagini e video) devono essere 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inseriti nella </w:t>
      </w:r>
      <w:proofErr w:type="spellStart"/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form</w:t>
      </w:r>
      <w:proofErr w:type="spellEnd"/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come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Pr="00251F48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URL (indirizzo web)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del sito/piattaforma dove sono stati preventivamente pubblicati online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dal proponente</w:t>
      </w:r>
      <w:r w:rsidR="00244848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. </w:t>
      </w:r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Solo le fotografie e i video indicati nella </w:t>
      </w:r>
      <w:proofErr w:type="spellStart"/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>form</w:t>
      </w:r>
      <w:proofErr w:type="spellEnd"/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 con una URL (indirizzo web) accessibile saranno presi in considerazione per la valutazione</w:t>
      </w:r>
      <w:r w:rsidR="00244848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244848" w:rsidRPr="00251F48" w:rsidRDefault="00507C3A" w:rsidP="00650A8B">
      <w:pPr>
        <w:pStyle w:val="Paragrafoelenco"/>
        <w:numPr>
          <w:ilvl w:val="0"/>
          <w:numId w:val="37"/>
        </w:numPr>
        <w:suppressAutoHyphens w:val="0"/>
        <w:ind w:left="284"/>
        <w:contextualSpacing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Tutti </w:t>
      </w:r>
      <w:r w:rsidR="00244848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documenti allegati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(brochure, flyer, ecc.) devono essere </w:t>
      </w:r>
      <w:r w:rsidR="00244848"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indicati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all’interno della </w:t>
      </w:r>
      <w:proofErr w:type="spellStart"/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form</w:t>
      </w:r>
      <w:proofErr w:type="spellEnd"/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 nel campo corrispondente con il titolo del file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e devono essere 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allegati nella medesima e-mail </w:t>
      </w:r>
      <w:r w:rsidR="00244848"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che contiene la </w:t>
      </w:r>
      <w:proofErr w:type="spellStart"/>
      <w:r w:rsidR="00244848"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form</w:t>
      </w:r>
      <w:proofErr w:type="spellEnd"/>
      <w:r w:rsidR="00244848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, </w:t>
      </w:r>
      <w:r w:rsidR="002D5B57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in una cartel</w:t>
      </w:r>
      <w:r w:rsidR="00244848"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la compressa inferiore a 10 MB</w:t>
      </w:r>
      <w:r w:rsidR="00244848"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. </w:t>
      </w:r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Solo 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>i</w:t>
      </w:r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 file indicat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i nella </w:t>
      </w:r>
      <w:proofErr w:type="spellStart"/>
      <w:r w:rsid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>form</w:t>
      </w:r>
      <w:proofErr w:type="spellEnd"/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 con il nome corretto 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 xml:space="preserve">e allegati in un’unica cartella compressa </w:t>
      </w:r>
      <w:r w:rsidR="00244848" w:rsidRPr="008D4304">
        <w:rPr>
          <w:rFonts w:ascii="PT Sans Narrow" w:eastAsia="Times New Roman" w:hAnsi="PT Sans Narrow" w:cs="Calibri"/>
          <w:color w:val="000000"/>
          <w:sz w:val="24"/>
          <w:szCs w:val="24"/>
          <w:u w:val="single"/>
          <w:lang w:eastAsia="it-IT"/>
        </w:rPr>
        <w:t>saranno presi in considerazione per la valutazione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244848" w:rsidRPr="00251F48" w:rsidRDefault="00244848" w:rsidP="00650A8B">
      <w:pPr>
        <w:suppressAutoHyphens w:val="0"/>
        <w:contextualSpacing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Solo una email per ogni domanda di ammissione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: per la valutazione saranno presi in considerazione </w:t>
      </w:r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 xml:space="preserve">solo i contenuti presenti nella medesima email che contiene la </w:t>
      </w:r>
      <w:proofErr w:type="spellStart"/>
      <w:r w:rsidRPr="008D4304">
        <w:rPr>
          <w:rFonts w:ascii="PT Sans Narrow" w:eastAsia="Times New Roman" w:hAnsi="PT Sans Narrow" w:cs="Calibri"/>
          <w:b/>
          <w:color w:val="000000"/>
          <w:sz w:val="24"/>
          <w:szCs w:val="24"/>
          <w:lang w:eastAsia="it-IT"/>
        </w:rPr>
        <w:t>form</w:t>
      </w:r>
      <w:proofErr w:type="spellEnd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 Ogni ulteriore contenuto inviato in email successive non sar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à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pres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o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in considerazione per la valutazione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244848" w:rsidRPr="00251F48" w:rsidRDefault="00244848" w:rsidP="00650A8B">
      <w:pPr>
        <w:suppressAutoHyphens w:val="0"/>
        <w:contextualSpacing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Se quest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limit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i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ti impediscono l’ottimale presentazione della</w:t>
      </w:r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tua Best </w:t>
      </w:r>
      <w:proofErr w:type="spellStart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Practice</w:t>
      </w:r>
      <w:proofErr w:type="spellEnd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, ti preghiamo di prendere in considerazione la possibilità di utilizzare </w:t>
      </w:r>
      <w:proofErr w:type="spellStart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l’application</w:t>
      </w:r>
      <w:proofErr w:type="spellEnd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proofErr w:type="spellStart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form</w:t>
      </w:r>
      <w:proofErr w:type="spellEnd"/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online</w:t>
      </w:r>
      <w:r w:rsidR="008D4304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: </w:t>
      </w:r>
      <w:hyperlink r:id="rId10" w:history="1">
        <w:r w:rsidR="008D4304" w:rsidRPr="00820282">
          <w:rPr>
            <w:rStyle w:val="Collegamentoipertestuale"/>
            <w:rFonts w:ascii="PT Sans Narrow" w:eastAsia="Times New Roman" w:hAnsi="PT Sans Narrow" w:cs="Calibri"/>
            <w:sz w:val="24"/>
            <w:szCs w:val="24"/>
            <w:lang w:eastAsia="it-IT"/>
          </w:rPr>
          <w:t>https://www.feedingknowledge.net/best-practices</w:t>
        </w:r>
      </w:hyperlink>
      <w:r w:rsidRPr="00251F48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.</w:t>
      </w:r>
    </w:p>
    <w:p w:rsidR="00244848" w:rsidRPr="00251F48" w:rsidRDefault="00244848" w:rsidP="00251F48">
      <w:pPr>
        <w:suppressAutoHyphens w:val="0"/>
        <w:ind w:left="720"/>
        <w:contextualSpacing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535B4F" w:rsidRDefault="00535B4F" w:rsidP="00251F48">
      <w:pPr>
        <w:suppressAutoHyphens w:val="0"/>
        <w:spacing w:after="0" w:line="360" w:lineRule="auto"/>
        <w:contextualSpacing/>
        <w:jc w:val="both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9A4F4C" w:rsidRPr="008B04AC" w:rsidRDefault="006F6509" w:rsidP="008D4304">
      <w:pPr>
        <w:pStyle w:val="Default0"/>
        <w:spacing w:line="276" w:lineRule="auto"/>
        <w:rPr>
          <w:rFonts w:ascii="PT Sans Narrow" w:hAnsi="PT Sans Narrow"/>
          <w:b/>
          <w:bCs/>
          <w:color w:val="E05655"/>
          <w:sz w:val="28"/>
          <w:szCs w:val="28"/>
        </w:rPr>
      </w:pPr>
      <w:r w:rsidRPr="008B04AC">
        <w:rPr>
          <w:rFonts w:ascii="PT Sans Narrow" w:hAnsi="PT Sans Narrow"/>
          <w:b/>
          <w:bCs/>
          <w:color w:val="E05655"/>
          <w:sz w:val="28"/>
          <w:szCs w:val="28"/>
        </w:rPr>
        <w:t>Istruzioni per la compilazione</w:t>
      </w:r>
    </w:p>
    <w:p w:rsidR="006F6509" w:rsidRPr="008B04AC" w:rsidRDefault="006F6509" w:rsidP="008D4304">
      <w:pPr>
        <w:suppressAutoHyphens w:val="0"/>
        <w:spacing w:after="0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2E5412" w:rsidRPr="00535B4F" w:rsidRDefault="00B26C9B" w:rsidP="008D4304">
      <w:pPr>
        <w:suppressAutoHyphens w:val="0"/>
        <w:spacing w:after="0"/>
        <w:rPr>
          <w:rFonts w:ascii="PT Sans Narrow" w:hAnsi="PT Sans Narrow"/>
          <w:sz w:val="24"/>
          <w:szCs w:val="24"/>
        </w:rPr>
      </w:pPr>
      <w:r>
        <w:rPr>
          <w:rFonts w:ascii="PT Sans Narrow" w:hAnsi="PT Sans Narrow"/>
          <w:bCs/>
          <w:noProof/>
          <w:color w:val="E05655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100965</wp:posOffset>
                </wp:positionV>
                <wp:extent cx="4848225" cy="1209675"/>
                <wp:effectExtent l="0" t="0" r="9525" b="952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B57" w:rsidRPr="008D4304" w:rsidRDefault="002D5B57" w:rsidP="002E5412">
                            <w:pPr>
                              <w:spacing w:after="0"/>
                              <w:jc w:val="both"/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 xml:space="preserve"> 6 - Risorse umane coinvolte nell’esperienza</w:t>
                            </w:r>
                          </w:p>
                          <w:p w:rsidR="002D5B57" w:rsidRPr="008D4304" w:rsidRDefault="002D5B57" w:rsidP="002E5412">
                            <w:pPr>
                              <w:spacing w:after="0"/>
                              <w:jc w:val="both"/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 xml:space="preserve"> 7 - Difficoltà principale o ostacolo</w:t>
                            </w:r>
                          </w:p>
                          <w:p w:rsidR="002D5B57" w:rsidRPr="008D4304" w:rsidRDefault="002D5B57" w:rsidP="002E5412">
                            <w:pPr>
                              <w:spacing w:after="0"/>
                              <w:jc w:val="both"/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 xml:space="preserve"> 8 - Impatto ambientale</w:t>
                            </w:r>
                          </w:p>
                          <w:p w:rsidR="002D5B57" w:rsidRPr="008D4304" w:rsidRDefault="002D5B57" w:rsidP="002E5412">
                            <w:pPr>
                              <w:spacing w:after="0"/>
                              <w:jc w:val="both"/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 xml:space="preserve"> 9 – Trasferibilità, sostenibilità e </w:t>
                            </w: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duplicabilità</w:t>
                            </w:r>
                            <w:proofErr w:type="spellEnd"/>
                          </w:p>
                          <w:p w:rsidR="002D5B57" w:rsidRPr="008D4304" w:rsidRDefault="002D5B57" w:rsidP="002E5412">
                            <w:pPr>
                              <w:spacing w:after="0"/>
                              <w:jc w:val="both"/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eastAsia="Times New Roman" w:hAnsi="PT Sans Narrow" w:cs="Calibri"/>
                                <w:bCs/>
                                <w:color w:val="E05655"/>
                                <w:sz w:val="22"/>
                                <w:szCs w:val="22"/>
                                <w:lang w:eastAsia="it-IT"/>
                              </w:rPr>
                              <w:t xml:space="preserve"> 10 - Disseminazione</w:t>
                            </w:r>
                          </w:p>
                          <w:p w:rsidR="002D5B57" w:rsidRPr="008D4304" w:rsidRDefault="002D5B57" w:rsidP="00B66855">
                            <w:pPr>
                              <w:spacing w:after="0"/>
                              <w:jc w:val="both"/>
                              <w:rPr>
                                <w:rFonts w:ascii="PT Sans Narrow" w:hAnsi="PT Sans Narrow" w:cs="Arial"/>
                                <w:bCs/>
                                <w:color w:val="E05655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D4304">
                              <w:rPr>
                                <w:rFonts w:ascii="PT Sans Narrow" w:hAnsi="PT Sans Narrow"/>
                                <w:bCs/>
                                <w:color w:val="E05655"/>
                                <w:sz w:val="22"/>
                                <w:szCs w:val="22"/>
                              </w:rPr>
                              <w:t>Step</w:t>
                            </w:r>
                            <w:proofErr w:type="spellEnd"/>
                            <w:r w:rsidRPr="008D4304">
                              <w:rPr>
                                <w:rFonts w:ascii="PT Sans Narrow" w:hAnsi="PT Sans Narrow"/>
                                <w:bCs/>
                                <w:color w:val="E0565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PT Sans Narrow" w:hAnsi="PT Sans Narrow"/>
                                <w:bCs/>
                                <w:color w:val="E05655"/>
                                <w:sz w:val="22"/>
                                <w:szCs w:val="22"/>
                              </w:rPr>
                              <w:t>11</w:t>
                            </w:r>
                            <w:r w:rsidRPr="008D4304">
                              <w:rPr>
                                <w:rFonts w:ascii="PT Sans Narrow" w:hAnsi="PT Sans Narrow"/>
                                <w:bCs/>
                                <w:color w:val="E05655"/>
                                <w:sz w:val="22"/>
                                <w:szCs w:val="22"/>
                              </w:rPr>
                              <w:t xml:space="preserve"> - Dati generali  e </w:t>
                            </w:r>
                            <w:r w:rsidRPr="008D4304">
                              <w:rPr>
                                <w:rFonts w:ascii="PT Sans Narrow" w:hAnsi="PT Sans Narrow" w:cs="Arial"/>
                                <w:bCs/>
                                <w:color w:val="E05655"/>
                                <w:sz w:val="22"/>
                                <w:szCs w:val="22"/>
                              </w:rPr>
                              <w:t xml:space="preserve">Partnership </w:t>
                            </w:r>
                          </w:p>
                          <w:p w:rsidR="002D5B57" w:rsidRDefault="002D5B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0.05pt;margin-top:7.95pt;width:381.75pt;height:9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" stroked="f">
                <v:textbox>
                  <w:txbxContent>
                    <w:p w:rsidR="002D5B57" w:rsidRPr="008D4304" w:rsidRDefault="002D5B57" w:rsidP="002E5412">
                      <w:pPr>
                        <w:spacing w:after="0"/>
                        <w:jc w:val="both"/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</w:pP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 xml:space="preserve"> 6 - Risorse umane coinvolte nell’esperienza</w:t>
                      </w:r>
                    </w:p>
                    <w:p w:rsidR="002D5B57" w:rsidRPr="008D4304" w:rsidRDefault="002D5B57" w:rsidP="002E5412">
                      <w:pPr>
                        <w:spacing w:after="0"/>
                        <w:jc w:val="both"/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</w:pP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 xml:space="preserve"> 7 - Difficoltà principale o ostacolo</w:t>
                      </w:r>
                    </w:p>
                    <w:p w:rsidR="002D5B57" w:rsidRPr="008D4304" w:rsidRDefault="002D5B57" w:rsidP="002E5412">
                      <w:pPr>
                        <w:spacing w:after="0"/>
                        <w:jc w:val="both"/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</w:pP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 xml:space="preserve"> 8 - Impatto ambientale</w:t>
                      </w:r>
                    </w:p>
                    <w:p w:rsidR="002D5B57" w:rsidRPr="008D4304" w:rsidRDefault="002D5B57" w:rsidP="002E5412">
                      <w:pPr>
                        <w:spacing w:after="0"/>
                        <w:jc w:val="both"/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</w:pP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 xml:space="preserve"> 9 – Trasferibilità, sostenibilità e </w:t>
                      </w: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duplicabilità</w:t>
                      </w:r>
                      <w:proofErr w:type="spellEnd"/>
                    </w:p>
                    <w:p w:rsidR="002D5B57" w:rsidRPr="008D4304" w:rsidRDefault="002D5B57" w:rsidP="002E5412">
                      <w:pPr>
                        <w:spacing w:after="0"/>
                        <w:jc w:val="both"/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</w:pPr>
                      <w:proofErr w:type="spellStart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eastAsia="Times New Roman" w:hAnsi="PT Sans Narrow" w:cs="Calibri"/>
                          <w:bCs/>
                          <w:color w:val="E05655"/>
                          <w:sz w:val="22"/>
                          <w:szCs w:val="22"/>
                          <w:lang w:eastAsia="it-IT"/>
                        </w:rPr>
                        <w:t xml:space="preserve"> 10 - Disseminazione</w:t>
                      </w:r>
                    </w:p>
                    <w:p w:rsidR="002D5B57" w:rsidRPr="008D4304" w:rsidRDefault="002D5B57" w:rsidP="00B66855">
                      <w:pPr>
                        <w:spacing w:after="0"/>
                        <w:jc w:val="both"/>
                        <w:rPr>
                          <w:rFonts w:ascii="PT Sans Narrow" w:hAnsi="PT Sans Narrow" w:cs="Arial"/>
                          <w:bCs/>
                          <w:color w:val="E05655"/>
                          <w:sz w:val="22"/>
                          <w:szCs w:val="22"/>
                        </w:rPr>
                      </w:pPr>
                      <w:proofErr w:type="spellStart"/>
                      <w:r w:rsidRPr="008D4304">
                        <w:rPr>
                          <w:rFonts w:ascii="PT Sans Narrow" w:hAnsi="PT Sans Narrow"/>
                          <w:bCs/>
                          <w:color w:val="E05655"/>
                          <w:sz w:val="22"/>
                          <w:szCs w:val="22"/>
                        </w:rPr>
                        <w:t>Step</w:t>
                      </w:r>
                      <w:proofErr w:type="spellEnd"/>
                      <w:r w:rsidRPr="008D4304">
                        <w:rPr>
                          <w:rFonts w:ascii="PT Sans Narrow" w:hAnsi="PT Sans Narrow"/>
                          <w:bCs/>
                          <w:color w:val="E05655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PT Sans Narrow" w:hAnsi="PT Sans Narrow"/>
                          <w:bCs/>
                          <w:color w:val="E05655"/>
                          <w:sz w:val="22"/>
                          <w:szCs w:val="22"/>
                        </w:rPr>
                        <w:t>11</w:t>
                      </w:r>
                      <w:r w:rsidRPr="008D4304">
                        <w:rPr>
                          <w:rFonts w:ascii="PT Sans Narrow" w:hAnsi="PT Sans Narrow"/>
                          <w:bCs/>
                          <w:color w:val="E05655"/>
                          <w:sz w:val="22"/>
                          <w:szCs w:val="22"/>
                        </w:rPr>
                        <w:t xml:space="preserve"> - Dati generali  e </w:t>
                      </w:r>
                      <w:r w:rsidRPr="008D4304">
                        <w:rPr>
                          <w:rFonts w:ascii="PT Sans Narrow" w:hAnsi="PT Sans Narrow" w:cs="Arial"/>
                          <w:bCs/>
                          <w:color w:val="E05655"/>
                          <w:sz w:val="22"/>
                          <w:szCs w:val="22"/>
                        </w:rPr>
                        <w:t xml:space="preserve">Partnership </w:t>
                      </w:r>
                    </w:p>
                    <w:p w:rsidR="002D5B57" w:rsidRDefault="002D5B57"/>
                  </w:txbxContent>
                </v:textbox>
              </v:shape>
            </w:pict>
          </mc:Fallback>
        </mc:AlternateContent>
      </w:r>
      <w:proofErr w:type="spellStart"/>
      <w:r w:rsidR="006F6509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L’application</w:t>
      </w:r>
      <w:proofErr w:type="spellEnd"/>
      <w:r w:rsidR="006F6509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proofErr w:type="spellStart"/>
      <w:r w:rsidR="006F6509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form</w:t>
      </w:r>
      <w:proofErr w:type="spellEnd"/>
      <w:r w:rsidR="006F6509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è strutturata in 11 sezioni</w:t>
      </w:r>
      <w:r w:rsidR="005F2F24" w:rsidRPr="00676A7F">
        <w:rPr>
          <w:rFonts w:ascii="PT Sans Narrow" w:hAnsi="PT Sans Narrow"/>
          <w:sz w:val="24"/>
          <w:szCs w:val="24"/>
        </w:rPr>
        <w:t>:</w:t>
      </w:r>
    </w:p>
    <w:p w:rsidR="00D73469" w:rsidRPr="008D4304" w:rsidRDefault="00D73469" w:rsidP="008D4304">
      <w:pPr>
        <w:spacing w:after="0"/>
        <w:ind w:left="1560"/>
        <w:jc w:val="both"/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</w:pPr>
      <w:proofErr w:type="spellStart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>Step</w:t>
      </w:r>
      <w:proofErr w:type="spellEnd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 xml:space="preserve"> 1 - L’idea in breve</w:t>
      </w:r>
    </w:p>
    <w:p w:rsidR="00D73469" w:rsidRPr="008D4304" w:rsidRDefault="00D73469" w:rsidP="008D4304">
      <w:pPr>
        <w:pStyle w:val="Default0"/>
        <w:spacing w:line="276" w:lineRule="auto"/>
        <w:ind w:left="1560"/>
        <w:rPr>
          <w:rFonts w:ascii="PT Sans Narrow" w:hAnsi="PT Sans Narrow"/>
          <w:bCs/>
          <w:color w:val="E05655"/>
          <w:sz w:val="22"/>
          <w:szCs w:val="22"/>
        </w:rPr>
      </w:pPr>
      <w:proofErr w:type="spellStart"/>
      <w:r w:rsidRPr="008D4304">
        <w:rPr>
          <w:rFonts w:ascii="PT Sans Narrow" w:hAnsi="PT Sans Narrow"/>
          <w:bCs/>
          <w:color w:val="E05655"/>
          <w:sz w:val="22"/>
          <w:szCs w:val="22"/>
        </w:rPr>
        <w:t>Step</w:t>
      </w:r>
      <w:proofErr w:type="spellEnd"/>
      <w:r w:rsidRPr="008D4304">
        <w:rPr>
          <w:rFonts w:ascii="PT Sans Narrow" w:hAnsi="PT Sans Narrow"/>
          <w:bCs/>
          <w:color w:val="E05655"/>
          <w:sz w:val="22"/>
          <w:szCs w:val="22"/>
        </w:rPr>
        <w:t xml:space="preserve"> </w:t>
      </w:r>
      <w:r w:rsidRPr="008D4304">
        <w:rPr>
          <w:rFonts w:ascii="PT Sans Narrow" w:hAnsi="PT Sans Narrow" w:cstheme="minorHAnsi"/>
          <w:color w:val="E05655"/>
          <w:sz w:val="22"/>
          <w:szCs w:val="22"/>
        </w:rPr>
        <w:t>2 - Principale innovazione prodott</w:t>
      </w:r>
      <w:r w:rsidR="008D4304">
        <w:rPr>
          <w:rFonts w:ascii="PT Sans Narrow" w:hAnsi="PT Sans Narrow" w:cstheme="minorHAnsi"/>
          <w:color w:val="E05655"/>
          <w:sz w:val="22"/>
          <w:szCs w:val="22"/>
        </w:rPr>
        <w:t>a</w:t>
      </w:r>
    </w:p>
    <w:p w:rsidR="00E255CD" w:rsidRPr="008D4304" w:rsidRDefault="00E255CD" w:rsidP="008D4304">
      <w:pPr>
        <w:spacing w:after="0"/>
        <w:ind w:left="1560"/>
        <w:jc w:val="both"/>
        <w:rPr>
          <w:rFonts w:ascii="PT Sans Narrow" w:eastAsia="Times New Roman" w:hAnsi="PT Sans Narrow" w:cs="Calibri"/>
          <w:bCs/>
          <w:color w:val="E05655"/>
          <w:sz w:val="22"/>
          <w:szCs w:val="22"/>
          <w:shd w:val="clear" w:color="auto" w:fill="FFFFFF" w:themeFill="background1"/>
          <w:lang w:eastAsia="it-IT"/>
        </w:rPr>
      </w:pPr>
      <w:proofErr w:type="spellStart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>Step</w:t>
      </w:r>
      <w:proofErr w:type="spellEnd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 xml:space="preserve"> 3 - </w:t>
      </w:r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shd w:val="clear" w:color="auto" w:fill="FFFFFF" w:themeFill="background1"/>
          <w:lang w:eastAsia="it-IT"/>
        </w:rPr>
        <w:t>Background e contesto</w:t>
      </w:r>
    </w:p>
    <w:p w:rsidR="00E255CD" w:rsidRPr="008D4304" w:rsidRDefault="00E255CD" w:rsidP="008D4304">
      <w:pPr>
        <w:spacing w:after="0"/>
        <w:ind w:left="1560"/>
        <w:jc w:val="both"/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</w:pPr>
      <w:proofErr w:type="spellStart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>Step</w:t>
      </w:r>
      <w:proofErr w:type="spellEnd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 xml:space="preserve"> 4 - Principali risultati ottenuti</w:t>
      </w:r>
    </w:p>
    <w:p w:rsidR="00E255CD" w:rsidRDefault="00E255CD" w:rsidP="008D4304">
      <w:pPr>
        <w:spacing w:after="0"/>
        <w:ind w:left="1560"/>
        <w:jc w:val="both"/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</w:pPr>
      <w:proofErr w:type="spellStart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>Step</w:t>
      </w:r>
      <w:proofErr w:type="spellEnd"/>
      <w:r w:rsidRPr="008D4304"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  <w:t xml:space="preserve"> 5 - Beneficiari principali e bisogni </w:t>
      </w:r>
    </w:p>
    <w:p w:rsidR="00B66855" w:rsidRPr="008D4304" w:rsidRDefault="00B66855" w:rsidP="008D4304">
      <w:pPr>
        <w:spacing w:after="0"/>
        <w:ind w:left="1560"/>
        <w:jc w:val="both"/>
        <w:rPr>
          <w:rFonts w:ascii="PT Sans Narrow" w:eastAsia="Times New Roman" w:hAnsi="PT Sans Narrow" w:cs="Calibri"/>
          <w:bCs/>
          <w:color w:val="E05655"/>
          <w:sz w:val="22"/>
          <w:szCs w:val="22"/>
          <w:lang w:eastAsia="it-IT"/>
        </w:rPr>
      </w:pPr>
    </w:p>
    <w:p w:rsidR="00D73469" w:rsidRDefault="00B66855" w:rsidP="008D4304">
      <w:pPr>
        <w:pStyle w:val="Default0"/>
        <w:spacing w:line="276" w:lineRule="auto"/>
        <w:rPr>
          <w:rFonts w:ascii="PT Sans Narrow" w:hAnsi="PT Sans Narrow"/>
        </w:rPr>
      </w:pPr>
      <w:r>
        <w:rPr>
          <w:rFonts w:ascii="PT Sans Narrow" w:hAnsi="PT Sans Narrow"/>
        </w:rPr>
        <w:t xml:space="preserve">Fai attenzione che lo </w:t>
      </w:r>
      <w:proofErr w:type="spellStart"/>
      <w:r>
        <w:rPr>
          <w:rFonts w:ascii="PT Sans Narrow" w:hAnsi="PT Sans Narrow"/>
        </w:rPr>
        <w:t>step</w:t>
      </w:r>
      <w:proofErr w:type="spellEnd"/>
      <w:r>
        <w:rPr>
          <w:rFonts w:ascii="PT Sans Narrow" w:hAnsi="PT Sans Narrow"/>
        </w:rPr>
        <w:t xml:space="preserve"> 11 ti richiede di raccogliere le informazioni su tutti i partner dell’iniziativa.</w:t>
      </w:r>
    </w:p>
    <w:p w:rsidR="00B66855" w:rsidRDefault="00B66855" w:rsidP="00535B4F">
      <w:pPr>
        <w:spacing w:after="0"/>
        <w:jc w:val="both"/>
        <w:rPr>
          <w:rFonts w:ascii="PT Sans Narrow" w:eastAsia="Times New Roman" w:hAnsi="PT Sans Narrow" w:cs="Calibri"/>
          <w:bCs/>
          <w:color w:val="000000"/>
          <w:sz w:val="24"/>
          <w:szCs w:val="24"/>
          <w:lang w:eastAsia="it-IT"/>
        </w:rPr>
      </w:pPr>
    </w:p>
    <w:p w:rsidR="003E79CB" w:rsidRPr="00535B4F" w:rsidRDefault="00244848" w:rsidP="00535B4F">
      <w:pPr>
        <w:spacing w:after="0"/>
        <w:jc w:val="both"/>
        <w:rPr>
          <w:rFonts w:ascii="PT Sans Narrow" w:eastAsia="Times New Roman" w:hAnsi="PT Sans Narrow" w:cs="Calibri"/>
          <w:bCs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bCs/>
          <w:color w:val="000000"/>
          <w:sz w:val="24"/>
          <w:szCs w:val="24"/>
          <w:lang w:eastAsia="it-IT"/>
        </w:rPr>
        <w:t>Nella tabella che segue s</w:t>
      </w:r>
      <w:r w:rsidRPr="00823C76">
        <w:rPr>
          <w:rFonts w:ascii="PT Sans Narrow" w:eastAsia="Times New Roman" w:hAnsi="PT Sans Narrow" w:cs="Calibri"/>
          <w:bCs/>
          <w:color w:val="000000"/>
          <w:sz w:val="24"/>
          <w:szCs w:val="24"/>
          <w:lang w:eastAsia="it-IT"/>
        </w:rPr>
        <w:t xml:space="preserve">ono </w:t>
      </w:r>
      <w:r w:rsidR="003E79CB" w:rsidRPr="00823C76">
        <w:rPr>
          <w:rFonts w:ascii="PT Sans Narrow" w:eastAsia="Times New Roman" w:hAnsi="PT Sans Narrow" w:cs="Calibri"/>
          <w:bCs/>
          <w:color w:val="000000"/>
          <w:sz w:val="24"/>
          <w:szCs w:val="24"/>
          <w:lang w:eastAsia="it-IT"/>
        </w:rPr>
        <w:t xml:space="preserve">descritti i formati di file utilizzabili e le dimensioni consentite. </w:t>
      </w: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6"/>
        <w:gridCol w:w="7683"/>
      </w:tblGrid>
      <w:tr w:rsidR="003E79CB" w:rsidRPr="00823C76" w:rsidTr="00650A8B">
        <w:trPr>
          <w:trHeight w:val="433"/>
        </w:trPr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3E79CB" w:rsidRPr="00F955C0" w:rsidRDefault="003E79CB" w:rsidP="008B04AC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F955C0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TESTO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E79CB" w:rsidRPr="00823C76" w:rsidRDefault="003E79CB" w:rsidP="002E5412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u w:val="single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E5412">
              <w:rPr>
                <w:rFonts w:ascii="PT Sans Narrow" w:eastAsia="Times New Roman" w:hAnsi="PT Sans Narrow" w:cs="Calibri"/>
                <w:bCs/>
                <w:color w:val="000000"/>
                <w:sz w:val="24"/>
                <w:szCs w:val="24"/>
                <w:lang w:eastAsia="it-IT"/>
              </w:rPr>
              <w:t>Illustrare le informazioni richieste</w:t>
            </w:r>
            <w:r w:rsidRPr="00823C76"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2E5412"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  <w:t>rispettando sempre il numero massimo di caratteri indicati</w:t>
            </w:r>
            <w:r w:rsidR="001F55CB"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1F55CB" w:rsidRPr="00AE7D97"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  <w:t>(1000 per i campi di testo)</w:t>
            </w:r>
          </w:p>
        </w:tc>
      </w:tr>
      <w:tr w:rsidR="003E79CB" w:rsidRPr="00823C76" w:rsidTr="00650A8B">
        <w:trPr>
          <w:trHeight w:val="1199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3E79CB" w:rsidRPr="00F955C0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color w:val="E05655"/>
                <w:lang w:val="en-US" w:eastAsia="it-IT"/>
              </w:rPr>
            </w:pPr>
            <w:r w:rsidRPr="00F955C0"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  <w:t>FOTO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535B4F" w:rsidRDefault="0088278A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Ogni foto</w:t>
            </w:r>
            <w:r w:rsid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grafia</w:t>
            </w: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deve essere caricata su un sito/piattaforma online che l</w:t>
            </w:r>
            <w:r w:rsid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a</w:t>
            </w: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renda disponibile e accessibile alla visione.</w:t>
            </w:r>
            <w:r w:rsid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88278A" w:rsidRPr="002E5412" w:rsidRDefault="0088278A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Nella </w:t>
            </w:r>
            <w:proofErr w:type="spellStart"/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form</w:t>
            </w:r>
            <w:proofErr w:type="spellEnd"/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occorre indicare:</w:t>
            </w:r>
          </w:p>
          <w:p w:rsidR="003E79CB" w:rsidRPr="002E5412" w:rsidRDefault="003E79CB" w:rsidP="00251F48">
            <w:pPr>
              <w:pStyle w:val="Default0"/>
              <w:numPr>
                <w:ilvl w:val="0"/>
                <w:numId w:val="25"/>
              </w:numPr>
              <w:rPr>
                <w:rFonts w:ascii="PT Sans Narrow" w:hAnsi="PT Sans Narrow" w:cstheme="minorHAnsi"/>
                <w:color w:val="auto"/>
              </w:rPr>
            </w:pPr>
            <w:proofErr w:type="spellStart"/>
            <w:r w:rsidRPr="002E5412">
              <w:rPr>
                <w:rFonts w:ascii="PT Sans Narrow" w:hAnsi="PT Sans Narrow" w:cstheme="minorHAnsi"/>
                <w:b/>
                <w:color w:val="auto"/>
              </w:rPr>
              <w:t>url</w:t>
            </w:r>
            <w:proofErr w:type="spellEnd"/>
            <w:r w:rsidRPr="002E5412">
              <w:rPr>
                <w:rFonts w:ascii="PT Sans Narrow" w:hAnsi="PT Sans Narrow" w:cstheme="minorHAnsi"/>
                <w:b/>
                <w:color w:val="auto"/>
              </w:rPr>
              <w:t xml:space="preserve"> </w:t>
            </w:r>
            <w:r w:rsidRPr="002E5412">
              <w:rPr>
                <w:rFonts w:ascii="PT Sans Narrow" w:hAnsi="PT Sans Narrow" w:cstheme="minorHAnsi"/>
                <w:color w:val="auto"/>
              </w:rPr>
              <w:t>(indirizzo di risorsa pubblicata sul web)</w:t>
            </w:r>
          </w:p>
          <w:p w:rsidR="003E79CB" w:rsidRPr="002E5412" w:rsidRDefault="003E79CB" w:rsidP="003E79CB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titolo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(30 caratteri inclusi spazi) </w:t>
            </w:r>
          </w:p>
          <w:p w:rsidR="003E79CB" w:rsidRPr="002E5412" w:rsidRDefault="003E79CB" w:rsidP="003E79CB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descrizione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(500 caratteri inclusi spazi)</w:t>
            </w:r>
          </w:p>
          <w:p w:rsidR="00535B4F" w:rsidRPr="00B66855" w:rsidRDefault="003E79CB" w:rsidP="00B6685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didascalia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 (60 caratteri inclusi spazi)</w:t>
            </w:r>
          </w:p>
          <w:p w:rsidR="00535B4F" w:rsidRPr="00B66855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 xml:space="preserve">Dimensione Massima: </w:t>
            </w:r>
            <w:r w:rsidRPr="00B66855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>1 Mb</w:t>
            </w:r>
          </w:p>
          <w:p w:rsidR="003E79CB" w:rsidRPr="002E5412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 xml:space="preserve">Larghezza minima </w:t>
            </w:r>
            <w:r w:rsidRPr="00B66855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180 </w:t>
            </w:r>
            <w:proofErr w:type="spellStart"/>
            <w:r w:rsidRPr="00B66855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>px</w:t>
            </w:r>
            <w:proofErr w:type="spellEnd"/>
            <w:r w:rsidRPr="00B66855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>.</w:t>
            </w:r>
          </w:p>
        </w:tc>
      </w:tr>
      <w:tr w:rsidR="003E79CB" w:rsidRPr="00823C76" w:rsidTr="00650A8B">
        <w:trPr>
          <w:trHeight w:val="609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3E79CB" w:rsidRPr="00F955C0" w:rsidRDefault="0088278A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 xml:space="preserve">SLIDE, </w:t>
            </w:r>
            <w:r w:rsidRPr="00F955C0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DOCUMENT</w:t>
            </w:r>
            <w:r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I, BROCHURE</w:t>
            </w:r>
          </w:p>
          <w:p w:rsidR="003E79CB" w:rsidRPr="00F955C0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3E79CB" w:rsidRPr="002E5412" w:rsidRDefault="00251F48" w:rsidP="00251F48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</w:pPr>
            <w:r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 xml:space="preserve">All’interno dello stesso zip che contiene la </w:t>
            </w:r>
            <w:proofErr w:type="spellStart"/>
            <w:r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form</w:t>
            </w:r>
            <w:proofErr w:type="spellEnd"/>
            <w:r w:rsidRP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, possono essere allegati </w:t>
            </w:r>
            <w:r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documenti</w:t>
            </w:r>
            <w:r w:rsidR="003E79CB"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, diagrammi</w:t>
            </w:r>
            <w:r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 xml:space="preserve">, materiale </w:t>
            </w:r>
            <w:r w:rsid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 xml:space="preserve">realizzato </w:t>
            </w:r>
            <w:r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per la promozione</w:t>
            </w:r>
            <w:r w:rsidR="003E79CB" w:rsidRP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535B4F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fino a un </w:t>
            </w:r>
            <w:r w:rsidR="00535B4F"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massimo di 10</w:t>
            </w:r>
            <w:r w:rsidR="00317F98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535B4F" w:rsidRPr="00535B4F">
              <w:rPr>
                <w:rFonts w:ascii="PT Sans Narrow" w:eastAsia="Times New Roman" w:hAnsi="PT Sans Narrow" w:cstheme="minorHAnsi"/>
                <w:b/>
                <w:color w:val="000000"/>
                <w:sz w:val="24"/>
                <w:szCs w:val="24"/>
                <w:lang w:eastAsia="it-IT"/>
              </w:rPr>
              <w:t>MB</w:t>
            </w:r>
          </w:p>
        </w:tc>
      </w:tr>
      <w:tr w:rsidR="003E79CB" w:rsidRPr="00823C76" w:rsidTr="00650A8B">
        <w:trPr>
          <w:trHeight w:val="72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3E79CB" w:rsidRPr="00F955C0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</w:pPr>
            <w:r w:rsidRPr="00F955C0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lastRenderedPageBreak/>
              <w:t>VIDEO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88278A" w:rsidRPr="002E5412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Ogni video deve essere caricato </w:t>
            </w:r>
            <w:r w:rsidR="00244848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su </w:t>
            </w:r>
            <w:proofErr w:type="spellStart"/>
            <w:r w:rsidR="002D5B57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Vimeo</w:t>
            </w:r>
            <w:proofErr w:type="spellEnd"/>
            <w:r w:rsidR="002D5B57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o, eventualmente, su </w:t>
            </w:r>
            <w:proofErr w:type="spellStart"/>
            <w:r w:rsidR="002D5B57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Youtube</w:t>
            </w:r>
            <w:proofErr w:type="spellEnd"/>
            <w:r w:rsidR="0088278A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BD729B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affinché</w:t>
            </w:r>
            <w:r w:rsidR="002D5B57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sia</w:t>
            </w:r>
            <w:r w:rsidR="0088278A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disponibile e accessibile alla visione.</w:t>
            </w: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88278A" w:rsidRPr="002E5412" w:rsidRDefault="003E79CB" w:rsidP="008B04AC">
            <w:pPr>
              <w:spacing w:after="0" w:line="240" w:lineRule="auto"/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Nella </w:t>
            </w:r>
            <w:proofErr w:type="spellStart"/>
            <w:r w:rsidR="0088278A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form</w:t>
            </w:r>
            <w:proofErr w:type="spellEnd"/>
            <w:r w:rsidR="0088278A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occorre indicare</w:t>
            </w:r>
            <w:r w:rsidR="0088278A" w:rsidRPr="002E5412">
              <w:rPr>
                <w:rFonts w:ascii="PT Sans Narrow" w:eastAsia="Times New Roman" w:hAnsi="PT Sans Narrow" w:cstheme="minorHAnsi"/>
                <w:color w:val="000000"/>
                <w:sz w:val="24"/>
                <w:szCs w:val="24"/>
                <w:lang w:eastAsia="it-IT"/>
              </w:rPr>
              <w:t>:</w:t>
            </w:r>
          </w:p>
          <w:p w:rsidR="003E79CB" w:rsidRPr="00535B4F" w:rsidRDefault="0088278A" w:rsidP="00535B4F">
            <w:pPr>
              <w:pStyle w:val="Default0"/>
              <w:numPr>
                <w:ilvl w:val="0"/>
                <w:numId w:val="25"/>
              </w:numPr>
              <w:rPr>
                <w:rFonts w:ascii="PT Sans Narrow" w:hAnsi="PT Sans Narrow" w:cstheme="minorHAnsi"/>
                <w:color w:val="auto"/>
              </w:rPr>
            </w:pPr>
            <w:proofErr w:type="spellStart"/>
            <w:r w:rsidRPr="002E5412">
              <w:rPr>
                <w:rFonts w:ascii="PT Sans Narrow" w:hAnsi="PT Sans Narrow" w:cstheme="minorHAnsi"/>
                <w:b/>
                <w:color w:val="auto"/>
              </w:rPr>
              <w:t>url</w:t>
            </w:r>
            <w:proofErr w:type="spellEnd"/>
            <w:r w:rsidRPr="002E5412">
              <w:rPr>
                <w:rFonts w:ascii="PT Sans Narrow" w:hAnsi="PT Sans Narrow" w:cstheme="minorHAnsi"/>
                <w:b/>
                <w:color w:val="auto"/>
              </w:rPr>
              <w:t xml:space="preserve"> </w:t>
            </w:r>
            <w:r w:rsidRPr="002E5412">
              <w:rPr>
                <w:rFonts w:ascii="PT Sans Narrow" w:hAnsi="PT Sans Narrow" w:cstheme="minorHAnsi"/>
                <w:color w:val="auto"/>
              </w:rPr>
              <w:t>(indirizzo di risorsa pubblicata sul web)</w:t>
            </w:r>
          </w:p>
          <w:p w:rsidR="003E79CB" w:rsidRPr="002E5412" w:rsidRDefault="003E79CB" w:rsidP="003E79CB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titolo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(30 caratteri inclusi spazi) </w:t>
            </w:r>
          </w:p>
          <w:p w:rsidR="003E79CB" w:rsidRPr="002E5412" w:rsidRDefault="003E79CB" w:rsidP="003E79CB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descrizione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(500 caratteri inclusi spazi)</w:t>
            </w:r>
          </w:p>
          <w:p w:rsidR="00535B4F" w:rsidRPr="00B66855" w:rsidRDefault="003E79CB" w:rsidP="00B6685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  <w:t>didascalia</w:t>
            </w:r>
            <w:r w:rsidRPr="002E5412">
              <w:rPr>
                <w:rFonts w:ascii="PT Sans Narrow" w:eastAsia="Times New Roman" w:hAnsi="PT Sans Narrow" w:cstheme="minorHAnsi"/>
                <w:sz w:val="24"/>
                <w:szCs w:val="24"/>
                <w:lang w:eastAsia="it-IT"/>
              </w:rPr>
              <w:t xml:space="preserve">  (60 caratteri inclusi spazi)</w:t>
            </w:r>
          </w:p>
          <w:p w:rsidR="003E79CB" w:rsidRPr="002E5412" w:rsidRDefault="003E79CB" w:rsidP="00B66855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sz w:val="24"/>
                <w:szCs w:val="24"/>
                <w:lang w:eastAsia="it-IT"/>
              </w:rPr>
            </w:pPr>
            <w:r w:rsidRPr="002E5412">
              <w:rPr>
                <w:rFonts w:ascii="PT Sans Narrow" w:eastAsia="Times New Roman" w:hAnsi="PT Sans Narrow" w:cs="Calibri"/>
                <w:b/>
                <w:color w:val="000000"/>
                <w:sz w:val="24"/>
                <w:szCs w:val="24"/>
                <w:lang w:eastAsia="it-IT"/>
              </w:rPr>
              <w:t>Limite</w:t>
            </w:r>
            <w:r w:rsidR="00B66855" w:rsidRPr="002E5412">
              <w:rPr>
                <w:rFonts w:ascii="PT Sans Narrow" w:eastAsia="Times New Roman" w:hAnsi="PT Sans Narrow" w:cs="Calibri"/>
                <w:b/>
                <w:color w:val="000000"/>
                <w:sz w:val="24"/>
                <w:szCs w:val="24"/>
                <w:lang w:eastAsia="it-IT"/>
              </w:rPr>
              <w:t xml:space="preserve"> Massimo</w:t>
            </w:r>
            <w:r w:rsidRPr="002E5412">
              <w:rPr>
                <w:rFonts w:ascii="PT Sans Narrow" w:eastAsia="Times New Roman" w:hAnsi="PT Sans Narrow" w:cs="Calibri"/>
                <w:b/>
                <w:color w:val="000000"/>
                <w:sz w:val="24"/>
                <w:szCs w:val="24"/>
                <w:lang w:eastAsia="it-IT"/>
              </w:rPr>
              <w:t xml:space="preserve">: </w:t>
            </w:r>
            <w:r w:rsidRPr="00B66855">
              <w:rPr>
                <w:rFonts w:ascii="PT Sans Narrow" w:eastAsia="Times New Roman" w:hAnsi="PT Sans Narrow" w:cs="Calibri"/>
                <w:color w:val="000000"/>
                <w:sz w:val="24"/>
                <w:szCs w:val="24"/>
                <w:lang w:eastAsia="it-IT"/>
              </w:rPr>
              <w:t>3 minuti</w:t>
            </w:r>
          </w:p>
        </w:tc>
      </w:tr>
    </w:tbl>
    <w:p w:rsidR="00D73469" w:rsidRPr="00676A7F" w:rsidRDefault="00D73469" w:rsidP="006F6509">
      <w:pPr>
        <w:pStyle w:val="Default0"/>
        <w:rPr>
          <w:rFonts w:ascii="PT Sans Narrow" w:hAnsi="PT Sans Narrow"/>
        </w:rPr>
      </w:pPr>
    </w:p>
    <w:p w:rsidR="00650A8B" w:rsidRDefault="00650A8B" w:rsidP="000B3B82">
      <w:pPr>
        <w:spacing w:after="0" w:line="240" w:lineRule="auto"/>
        <w:rPr>
          <w:rFonts w:ascii="PT Sans Narrow" w:hAnsi="PT Sans Narrow" w:cs="Arial"/>
          <w:b/>
          <w:bCs/>
          <w:color w:val="E05655"/>
          <w:sz w:val="28"/>
          <w:szCs w:val="28"/>
        </w:rPr>
      </w:pPr>
    </w:p>
    <w:p w:rsidR="000B3B82" w:rsidRDefault="00B66855" w:rsidP="000B3B82">
      <w:pPr>
        <w:spacing w:after="0" w:line="240" w:lineRule="auto"/>
        <w:rPr>
          <w:rFonts w:ascii="PT Sans Narrow" w:hAnsi="PT Sans Narrow" w:cs="Arial"/>
          <w:b/>
          <w:bCs/>
          <w:color w:val="E05655"/>
          <w:sz w:val="28"/>
          <w:szCs w:val="28"/>
        </w:rPr>
      </w:pPr>
      <w:r>
        <w:rPr>
          <w:rFonts w:ascii="PT Sans Narrow" w:hAnsi="PT Sans Narrow" w:cs="Arial"/>
          <w:b/>
          <w:bCs/>
          <w:color w:val="E05655"/>
          <w:sz w:val="28"/>
          <w:szCs w:val="28"/>
        </w:rPr>
        <w:t>Descrizione dell’</w:t>
      </w:r>
      <w:r w:rsidR="00747013" w:rsidRPr="00823C76">
        <w:rPr>
          <w:rFonts w:ascii="PT Sans Narrow" w:hAnsi="PT Sans Narrow" w:cs="Arial"/>
          <w:b/>
          <w:bCs/>
          <w:color w:val="E05655"/>
          <w:sz w:val="28"/>
          <w:szCs w:val="28"/>
        </w:rPr>
        <w:t>iniziativ</w:t>
      </w:r>
      <w:r w:rsidR="00F000C0">
        <w:rPr>
          <w:rFonts w:ascii="PT Sans Narrow" w:hAnsi="PT Sans Narrow" w:cs="Arial"/>
          <w:b/>
          <w:bCs/>
          <w:color w:val="E05655"/>
          <w:sz w:val="28"/>
          <w:szCs w:val="28"/>
        </w:rPr>
        <w:t>a</w:t>
      </w:r>
      <w:r w:rsidR="00747013" w:rsidRPr="00823C76">
        <w:rPr>
          <w:rFonts w:ascii="PT Sans Narrow" w:hAnsi="PT Sans Narrow" w:cs="Arial"/>
          <w:b/>
          <w:bCs/>
          <w:color w:val="E05655"/>
          <w:sz w:val="28"/>
          <w:szCs w:val="28"/>
        </w:rPr>
        <w:t xml:space="preserve"> </w:t>
      </w:r>
    </w:p>
    <w:p w:rsidR="000B3B82" w:rsidRPr="00823C76" w:rsidRDefault="002A0503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b/>
          <w:bCs/>
          <w:noProof/>
          <w:color w:val="E05655"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248920</wp:posOffset>
            </wp:positionV>
            <wp:extent cx="361950" cy="304800"/>
            <wp:effectExtent l="19050" t="0" r="0" b="0"/>
            <wp:wrapNone/>
            <wp:docPr id="2" name="Immagine 0" descr="ico_s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step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135"/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7230"/>
      </w:tblGrid>
      <w:tr w:rsidR="007D7EA0" w:rsidRPr="00823C76" w:rsidTr="00650A8B">
        <w:tc>
          <w:tcPr>
            <w:tcW w:w="962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7D7EA0" w:rsidRPr="00823C76" w:rsidRDefault="002942D5" w:rsidP="002942D5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proofErr w:type="spellStart"/>
            <w:r w:rsidRPr="00823C76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Pr="00823C76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1 </w:t>
            </w:r>
            <w:r w:rsid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Pr="00823C76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L’idea in breve</w:t>
            </w:r>
          </w:p>
          <w:p w:rsidR="00823C76" w:rsidRPr="00823C76" w:rsidRDefault="00823C76" w:rsidP="002942D5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D7EA0" w:rsidRPr="00823C76" w:rsidTr="00650A8B">
        <w:tc>
          <w:tcPr>
            <w:tcW w:w="9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D244C6" w:rsidRPr="00676A7F" w:rsidRDefault="007D7EA0" w:rsidP="00D244C6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000000"/>
                <w:sz w:val="24"/>
                <w:szCs w:val="24"/>
                <w:lang w:eastAsia="it-IT"/>
              </w:rPr>
            </w:pP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Per permettere alle persone di comprendere immediatamente il focus dell’</w:t>
            </w:r>
            <w:r w:rsidR="00A54290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461C79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scrivi </w:t>
            </w:r>
            <w:r w:rsidR="002942D5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uno slogan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, ossia un sottotitolo che evidenzi i punti di forza </w:t>
            </w:r>
            <w:r w:rsidR="002942D5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dell’iniziativa</w:t>
            </w:r>
            <w:r w:rsidR="00D244C6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.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D244C6" w:rsidRPr="00676A7F">
              <w:rPr>
                <w:rFonts w:ascii="PT Sans Narrow" w:eastAsia="Times New Roman" w:hAnsi="PT Sans Narrow" w:cs="Calibri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D244C6" w:rsidRDefault="00D244C6" w:rsidP="00D244C6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7D7EA0" w:rsidRPr="003476F0" w:rsidRDefault="00D244C6" w:rsidP="005160D4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: </w:t>
            </w:r>
            <w:r w:rsidRPr="006A6C72">
              <w:rPr>
                <w:rFonts w:ascii="PT Sans Narrow" w:eastAsia="Times New Roman" w:hAnsi="PT Sans Narrow" w:cs="Calibri"/>
                <w:color w:val="000000"/>
                <w:lang w:eastAsia="it-IT"/>
              </w:rPr>
              <w:t>p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ensa alle parole chiave dell’esperienza e componi un testo di 1000 caratteri al massimo che ne descriva l’essenza</w:t>
            </w:r>
            <w:r w:rsidRPr="00823C76">
              <w:rPr>
                <w:rFonts w:ascii="PT Sans Narrow" w:eastAsia="Times New Roman" w:hAnsi="PT Sans Narrow" w:cs="Times New Roman"/>
                <w:lang w:eastAsia="it-IT"/>
              </w:rPr>
              <w:t xml:space="preserve"> e che 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la qualifichi come una Buona Pratica n</w:t>
            </w:r>
            <w:r w:rsidR="005160D4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ell’ambito della </w:t>
            </w:r>
            <w:proofErr w:type="spellStart"/>
            <w:r w:rsidR="005160D4">
              <w:rPr>
                <w:rFonts w:ascii="PT Sans Narrow" w:eastAsia="Times New Roman" w:hAnsi="PT Sans Narrow" w:cs="Calibri"/>
                <w:color w:val="000000"/>
                <w:lang w:eastAsia="it-IT"/>
              </w:rPr>
              <w:t>Food</w:t>
            </w:r>
            <w:proofErr w:type="spellEnd"/>
            <w:r w:rsidR="005160D4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Security. </w:t>
            </w:r>
            <w:r w:rsidRPr="00823C76">
              <w:rPr>
                <w:rFonts w:ascii="PT Sans Narrow" w:eastAsia="Times New Roman" w:hAnsi="PT Sans Narrow" w:cs="Calibri"/>
                <w:bCs/>
                <w:color w:val="000000"/>
                <w:lang w:eastAsia="it-IT"/>
              </w:rPr>
              <w:t xml:space="preserve">Evita le ridondanze con il titolo: la descrizione deve essere complementare 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ad esso per aggiungere informazioni utili</w:t>
            </w:r>
            <w:r w:rsidR="005160D4">
              <w:rPr>
                <w:rFonts w:ascii="PT Sans Narrow" w:eastAsia="Times New Roman" w:hAnsi="PT Sans Narrow" w:cs="Calibri"/>
                <w:color w:val="000000"/>
                <w:lang w:eastAsia="it-IT"/>
              </w:rPr>
              <w:t>.</w:t>
            </w:r>
          </w:p>
        </w:tc>
      </w:tr>
      <w:tr w:rsidR="007D7EA0" w:rsidRPr="00823C76" w:rsidTr="00650A8B">
        <w:trPr>
          <w:trHeight w:val="1505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7D7EA0" w:rsidRPr="003476F0" w:rsidRDefault="007D7EA0" w:rsidP="007D7EA0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E05655"/>
                <w:lang w:eastAsia="it-IT"/>
              </w:rPr>
            </w:pPr>
            <w:r w:rsidRPr="003476F0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TESTO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7D7EA0" w:rsidRDefault="007D7EA0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  <w:p w:rsidR="006A6C72" w:rsidRPr="00823C76" w:rsidRDefault="006A6C72" w:rsidP="00D244C6">
            <w:pPr>
              <w:spacing w:after="0" w:line="240" w:lineRule="auto"/>
              <w:rPr>
                <w:rFonts w:ascii="PT Sans Narrow" w:eastAsia="Times New Roman" w:hAnsi="PT Sans Narrow" w:cs="Times New Roman"/>
                <w:lang w:eastAsia="it-IT"/>
              </w:rPr>
            </w:pPr>
          </w:p>
        </w:tc>
      </w:tr>
    </w:tbl>
    <w:p w:rsidR="000B3B82" w:rsidRPr="00823C76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0B3B82" w:rsidRPr="00823C76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7941"/>
      </w:tblGrid>
      <w:tr w:rsidR="000B3B82" w:rsidRPr="00823C76" w:rsidTr="002A0503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2A0503" w:rsidP="002A0503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</w:pPr>
            <w:r w:rsidRPr="002A0503">
              <w:rPr>
                <w:rFonts w:cs="Calibri"/>
                <w:bCs/>
                <w:noProof/>
                <w:lang w:eastAsia="it-IT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-434340</wp:posOffset>
                  </wp:positionH>
                  <wp:positionV relativeFrom="paragraph">
                    <wp:posOffset>-43815</wp:posOffset>
                  </wp:positionV>
                  <wp:extent cx="361950" cy="304800"/>
                  <wp:effectExtent l="19050" t="0" r="0" b="0"/>
                  <wp:wrapNone/>
                  <wp:docPr id="4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7175C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="0007175C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E8712C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 xml:space="preserve">2 </w:t>
            </w:r>
            <w:r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 xml:space="preserve">- </w:t>
            </w:r>
            <w:proofErr w:type="spellStart"/>
            <w:r w:rsidR="00E8712C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>Principale</w:t>
            </w:r>
            <w:proofErr w:type="spellEnd"/>
            <w:r w:rsidR="00E8712C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 xml:space="preserve"> </w:t>
            </w:r>
            <w:proofErr w:type="spellStart"/>
            <w:r w:rsidR="00E8712C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>innovazione</w:t>
            </w:r>
            <w:proofErr w:type="spellEnd"/>
            <w:r w:rsidR="00E8712C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 xml:space="preserve"> </w:t>
            </w:r>
            <w:proofErr w:type="spellStart"/>
            <w:r w:rsidR="00133587" w:rsidRPr="002A0503">
              <w:rPr>
                <w:rFonts w:ascii="PT Sans Narrow" w:eastAsia="Times New Roman" w:hAnsi="PT Sans Narrow" w:cstheme="minorHAnsi"/>
                <w:b/>
                <w:color w:val="E05655"/>
                <w:sz w:val="28"/>
                <w:szCs w:val="28"/>
                <w:lang w:val="en-US" w:eastAsia="it-IT"/>
              </w:rPr>
              <w:t>prodotta</w:t>
            </w:r>
            <w:proofErr w:type="spellEnd"/>
          </w:p>
          <w:p w:rsidR="002A0503" w:rsidRPr="00823C76" w:rsidRDefault="002A0503" w:rsidP="002A0503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sz w:val="24"/>
                <w:szCs w:val="24"/>
                <w:lang w:val="en-US" w:eastAsia="it-IT"/>
              </w:rPr>
            </w:pPr>
          </w:p>
        </w:tc>
      </w:tr>
      <w:tr w:rsidR="000B3B82" w:rsidRPr="00823C76" w:rsidTr="008275AA"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76A7F" w:rsidRDefault="00E8712C" w:rsidP="002A0503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</w:pP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Qual è il contributo </w:t>
            </w:r>
            <w:r w:rsidR="00C5087B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che l’esperienza da te descritta </w:t>
            </w:r>
            <w:r w:rsidR="005160D4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può </w:t>
            </w:r>
            <w:r w:rsidR="00C5087B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porta</w:t>
            </w:r>
            <w:r w:rsidR="005160D4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re</w:t>
            </w:r>
            <w:r w:rsidR="00C5087B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DA08A7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al programma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 Feeding Knowledge? Qual è stata l’innovazione principale </w:t>
            </w:r>
            <w:r w:rsidR="009D5EEB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prodotta 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dall’</w:t>
            </w:r>
            <w:r w:rsidR="00A54290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>?</w:t>
            </w:r>
            <w:r w:rsidR="000B3B82" w:rsidRPr="00676A7F">
              <w:rPr>
                <w:rFonts w:ascii="PT Sans Narrow" w:eastAsia="Times New Roman" w:hAnsi="PT Sans Narrow" w:cs="Calibri"/>
                <w:bCs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D244C6" w:rsidRDefault="00D244C6" w:rsidP="002A0503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Cs/>
                <w:i/>
                <w:color w:val="000000"/>
                <w:lang w:eastAsia="it-IT"/>
              </w:rPr>
            </w:pPr>
          </w:p>
          <w:p w:rsidR="00D244C6" w:rsidRPr="005160D4" w:rsidRDefault="00D244C6" w:rsidP="00AE7D97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  <w:r w:rsidRPr="002A0503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Suggerimenti 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per la compilazione: </w:t>
            </w:r>
            <w:r w:rsidRPr="00AE7D97">
              <w:rPr>
                <w:rFonts w:ascii="PT Sans Narrow" w:eastAsia="Times New Roman" w:hAnsi="PT Sans Narrow" w:cs="Calibri"/>
                <w:color w:val="000000"/>
                <w:lang w:eastAsia="it-IT"/>
              </w:rPr>
              <w:t>l</w:t>
            </w:r>
            <w:r w:rsidRPr="002A0503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’esperienza che stai descrivendo ha certamente generato innovazione a vari livelli (tecnico, politico, tecnologico, economico, culturale, sociale). Scegli quella che ritieni più rilevante e 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descrivila con parole semplici e </w:t>
            </w:r>
            <w:r w:rsidRPr="002A0503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comprensibili da tutti (cerca di non utilizzare un linguaggio troppo specifico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e </w:t>
            </w:r>
            <w:r w:rsidR="00AE7D97">
              <w:rPr>
                <w:rFonts w:ascii="PT Sans Narrow" w:eastAsia="Times New Roman" w:hAnsi="PT Sans Narrow" w:cs="Calibri"/>
                <w:color w:val="000000"/>
                <w:lang w:eastAsia="it-IT"/>
              </w:rPr>
              <w:t>non superare i 1000 caratteri, spazi inclusi</w:t>
            </w:r>
            <w:r w:rsidRPr="002A0503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)</w:t>
            </w:r>
            <w:r w:rsidRPr="002A0503">
              <w:rPr>
                <w:rFonts w:ascii="PT Sans Narrow" w:eastAsia="Times New Roman" w:hAnsi="PT Sans Narrow" w:cstheme="minorHAnsi"/>
                <w:b/>
                <w:bCs/>
                <w:color w:val="000000"/>
                <w:lang w:eastAsia="it-IT"/>
              </w:rPr>
              <w:t>.</w:t>
            </w:r>
            <w:r w:rsidRPr="002A0503"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  <w:t xml:space="preserve"> Se rilevante, spiega come l’innovazione è stata utile per raggiungere i risultati dell’esperienza.</w:t>
            </w:r>
            <w:r w:rsidR="005160D4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 </w:t>
            </w:r>
            <w:r w:rsidRPr="002A0503"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  <w:t>Descrivi</w:t>
            </w:r>
            <w:r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  <w:t xml:space="preserve"> anche</w:t>
            </w:r>
            <w:r w:rsidRPr="002A0503"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  <w:t xml:space="preserve"> con immagini l’innovazione prodotta, i passi significativi o i dettagli che possono aiutare chi leggerà la tua esperienza ad inquadrarla meglio. </w:t>
            </w:r>
          </w:p>
        </w:tc>
      </w:tr>
      <w:tr w:rsidR="000B3B82" w:rsidRPr="00823C76" w:rsidTr="008275AA">
        <w:trPr>
          <w:trHeight w:val="994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E8712C" w:rsidP="002A0503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TESTO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4E4C84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  <w:r w:rsidRPr="002A0503"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  <w:t xml:space="preserve"> </w:t>
            </w: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 w:themeColor="text1"/>
                <w:lang w:eastAsia="it-IT"/>
              </w:rPr>
            </w:pPr>
          </w:p>
          <w:p w:rsidR="006A6C72" w:rsidRPr="002A0503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</w:tc>
      </w:tr>
      <w:tr w:rsidR="000B3B82" w:rsidRPr="00823C76" w:rsidTr="008275AA">
        <w:trPr>
          <w:trHeight w:val="409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1F55CB" w:rsidP="001F55CB">
            <w:pPr>
              <w:pStyle w:val="Paragrafoelenco"/>
              <w:numPr>
                <w:ilvl w:val="1"/>
                <w:numId w:val="39"/>
              </w:num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</w:pPr>
            <w:r w:rsidRPr="00AE7D97"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  <w:t>FOTO</w:t>
            </w:r>
          </w:p>
          <w:p w:rsidR="001F55CB" w:rsidRPr="00AE7D97" w:rsidRDefault="001F55CB" w:rsidP="001F55CB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(</w:t>
            </w:r>
            <w:r w:rsidR="00AE7D97"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per ogni foto inserire: URL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, titolo,</w:t>
            </w:r>
            <w:r w:rsidR="00AE7D97"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descrizione, didascalia)  </w:t>
            </w:r>
          </w:p>
          <w:p w:rsidR="000B3B82" w:rsidRPr="00AE7D97" w:rsidRDefault="000B3B82" w:rsidP="002A0503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000000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Pr="002A0503" w:rsidRDefault="006A6C72" w:rsidP="002A050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</w:tc>
      </w:tr>
    </w:tbl>
    <w:p w:rsidR="00650A8B" w:rsidRDefault="00650A8B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0B3B82" w:rsidRPr="00823C76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3"/>
        <w:gridCol w:w="7977"/>
      </w:tblGrid>
      <w:tr w:rsidR="000B3B82" w:rsidRPr="00823C76" w:rsidTr="002A0503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650A8B" w:rsidP="008858BE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shd w:val="clear" w:color="auto" w:fill="FFFFFF" w:themeFill="background1"/>
                <w:lang w:eastAsia="it-IT"/>
              </w:rPr>
            </w:pPr>
            <w:r>
              <w:rPr>
                <w:rFonts w:ascii="PT Sans Narrow" w:eastAsia="Times New Roman" w:hAnsi="PT Sans Narrow" w:cs="Calibri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-548640</wp:posOffset>
                  </wp:positionH>
                  <wp:positionV relativeFrom="paragraph">
                    <wp:posOffset>-67310</wp:posOffset>
                  </wp:positionV>
                  <wp:extent cx="361950" cy="304800"/>
                  <wp:effectExtent l="0" t="0" r="0" b="0"/>
                  <wp:wrapNone/>
                  <wp:docPr id="6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7175C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="0007175C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3 </w:t>
            </w:r>
            <w:r w:rsid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0B3B82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shd w:val="clear" w:color="auto" w:fill="FFFFFF" w:themeFill="background1"/>
                <w:lang w:eastAsia="it-IT"/>
              </w:rPr>
              <w:t xml:space="preserve">Background </w:t>
            </w:r>
            <w:r w:rsidR="008858BE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shd w:val="clear" w:color="auto" w:fill="FFFFFF" w:themeFill="background1"/>
                <w:lang w:eastAsia="it-IT"/>
              </w:rPr>
              <w:t xml:space="preserve">e </w:t>
            </w:r>
            <w:r w:rsidR="008D12F3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shd w:val="clear" w:color="auto" w:fill="FFFFFF" w:themeFill="background1"/>
                <w:lang w:eastAsia="it-IT"/>
              </w:rPr>
              <w:t>contest</w:t>
            </w:r>
            <w:r w:rsidR="00133587" w:rsidRPr="002A0503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shd w:val="clear" w:color="auto" w:fill="FFFFFF" w:themeFill="background1"/>
                <w:lang w:eastAsia="it-IT"/>
              </w:rPr>
              <w:t>o</w:t>
            </w:r>
          </w:p>
          <w:p w:rsidR="002A0503" w:rsidRPr="002A0503" w:rsidRDefault="002A0503" w:rsidP="008858BE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495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F000C0" w:rsidP="00D244C6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Un’</w:t>
            </w:r>
            <w:r w:rsidR="009F7E97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iniziativa che può essere presentata come Buona Pratica è </w:t>
            </w:r>
            <w:r w:rsidR="00D244C6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stata </w:t>
            </w:r>
            <w:r w:rsidR="009F7E97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realizzata in una situazione specifica, caratterizzata da</w:t>
            </w:r>
            <w:r w:rsidR="008858B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un</w:t>
            </w:r>
            <w:r w:rsidR="008D12F3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insieme</w:t>
            </w:r>
            <w:r w:rsidR="008858B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di condizioni particolari</w:t>
            </w:r>
            <w:r w:rsidR="000B3B82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. </w:t>
            </w:r>
            <w:r w:rsidR="008858B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Come si può descrivere il contesto </w:t>
            </w:r>
            <w:r w:rsidR="009F7E97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della tua esperienza </w:t>
            </w:r>
            <w:r w:rsidR="008858B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da un punto di vista geografico, climatico, economico, tecnologico, culturale e sociale? </w:t>
            </w:r>
          </w:p>
          <w:p w:rsidR="00D244C6" w:rsidRDefault="00D244C6" w:rsidP="00D244C6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D244C6" w:rsidRPr="00F000C0" w:rsidRDefault="00D244C6" w:rsidP="00F000C0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: </w:t>
            </w:r>
            <w:r w:rsidRPr="00AE7D97">
              <w:rPr>
                <w:rFonts w:ascii="PT Sans Narrow" w:eastAsia="Times New Roman" w:hAnsi="PT Sans Narrow" w:cs="Calibri"/>
                <w:color w:val="000000"/>
                <w:lang w:eastAsia="it-IT"/>
              </w:rPr>
              <w:t>c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oncentrati sugli aspetti rilevanti legati alla sicurezza alimentare, necessari per comprendere il contesto e fornisci una breve descrizione (massimo 1000 caratteri).</w:t>
            </w:r>
            <w:r w:rsidR="00F000C0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 </w:t>
            </w:r>
            <w:r w:rsidR="00F000C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A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ttenzione: la descrizione del contesto non deve presentare ridondanze con la descrizione dei “bisogni” </w:t>
            </w:r>
            <w:r w:rsidR="00F000C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de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llo </w:t>
            </w:r>
            <w:proofErr w:type="spellStart"/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step</w:t>
            </w:r>
            <w:proofErr w:type="spellEnd"/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5. </w:t>
            </w:r>
            <w:r w:rsidR="0027271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Seleziona</w:t>
            </w:r>
            <w:r w:rsidR="00272717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immagini e/o video, </w:t>
            </w:r>
            <w:r w:rsidR="00F000C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che illustrino </w:t>
            </w:r>
            <w:r w:rsidR="00F000C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aspetti 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sia positivi sia negativi. Fai in modo che emerga il punto di vista delle persone rappresentative, anche attraverso aneddoti e riprese di “vita reale”.</w:t>
            </w:r>
          </w:p>
        </w:tc>
      </w:tr>
      <w:tr w:rsidR="000B3B82" w:rsidRPr="00823C76" w:rsidTr="008275AA">
        <w:trPr>
          <w:trHeight w:val="786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8858BE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8858BE"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STO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50A8B" w:rsidRDefault="00650A8B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50A8B" w:rsidRDefault="00650A8B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Pr="00823C76" w:rsidRDefault="006A6C72" w:rsidP="009F7E97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</w:tc>
      </w:tr>
      <w:tr w:rsidR="000B3B82" w:rsidRPr="00823C76" w:rsidTr="008275AA">
        <w:trPr>
          <w:trHeight w:val="753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 xml:space="preserve">1-3 </w:t>
            </w:r>
            <w:r w:rsidR="001F55CB"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FOTO O VIDEO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(per ogni foto inserire: URL, titolo, descrizione, didascalia)  </w:t>
            </w:r>
          </w:p>
          <w:p w:rsidR="001F55CB" w:rsidRPr="00AE7D97" w:rsidRDefault="001F55CB" w:rsidP="0042660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50A8B" w:rsidRDefault="00650A8B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50A8B" w:rsidRDefault="00650A8B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Pr="00823C76" w:rsidRDefault="006A6C72" w:rsidP="009F7E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</w:tc>
      </w:tr>
    </w:tbl>
    <w:p w:rsidR="000B3B82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00650B" w:rsidRPr="00823C76" w:rsidRDefault="0000650B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b/>
          <w:bCs/>
          <w:noProof/>
          <w:color w:val="000000"/>
          <w:sz w:val="24"/>
          <w:szCs w:val="24"/>
          <w:lang w:eastAsia="it-I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145415</wp:posOffset>
            </wp:positionV>
            <wp:extent cx="361950" cy="304800"/>
            <wp:effectExtent l="19050" t="0" r="0" b="0"/>
            <wp:wrapNone/>
            <wp:docPr id="7" name="Immagine 0" descr="ico_s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step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1"/>
        <w:gridCol w:w="7909"/>
      </w:tblGrid>
      <w:tr w:rsidR="000B3B82" w:rsidRPr="0000650B" w:rsidTr="0000650B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7175C" w:rsidP="003A504A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proofErr w:type="spellStart"/>
            <w:r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4 </w:t>
            </w:r>
            <w:r w:rsid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3A504A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Principali risultati ottenuti</w:t>
            </w:r>
          </w:p>
          <w:p w:rsidR="0000650B" w:rsidRPr="0000650B" w:rsidRDefault="0000650B" w:rsidP="003A504A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290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D244C6" w:rsidRPr="006A6C72" w:rsidRDefault="009F7E97" w:rsidP="009F7E97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La realizzazione dell’iniziativa</w:t>
            </w:r>
            <w:r w:rsidR="003A504A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ha</w:t>
            </w: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o ha avuto un impatto tangibile </w:t>
            </w:r>
            <w:r w:rsidR="003A504A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su</w:t>
            </w:r>
            <w:r w:rsidR="00873DEC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lle</w:t>
            </w:r>
            <w:r w:rsidR="003A504A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persone e </w:t>
            </w: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su</w:t>
            </w:r>
            <w:r w:rsidR="00873DEC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l </w:t>
            </w:r>
            <w:r w:rsidR="003A504A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contesto. </w:t>
            </w:r>
            <w:r w:rsidR="00DE0F78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Quali sono stati i risultati? </w:t>
            </w:r>
          </w:p>
          <w:p w:rsidR="00D244C6" w:rsidRDefault="00D244C6" w:rsidP="009F7E97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i/>
                <w:color w:val="000000"/>
                <w:lang w:eastAsia="it-IT"/>
              </w:rPr>
            </w:pPr>
          </w:p>
          <w:p w:rsidR="000B3B82" w:rsidRPr="00F000C0" w:rsidRDefault="00D244C6" w:rsidP="009F7E97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: 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>d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escrivi </w:t>
            </w:r>
            <w:r w:rsidR="00AE7D97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(utilizzando al massimo 1000 caratteri, spazi inclusi) 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tutti i risultati rilevanti che sono stati raggiunti raggiunto. Cerca di essere molto concreto fornendo tutti i dati che sono stati raccolti e descrivili con tabelle e diagrammi, se sono già stati prodotti.</w:t>
            </w:r>
          </w:p>
        </w:tc>
      </w:tr>
      <w:tr w:rsidR="000B3B82" w:rsidRPr="00823C76" w:rsidTr="008275AA">
        <w:trPr>
          <w:trHeight w:val="331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652150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652150"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STO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50A8B" w:rsidRDefault="00650A8B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50A8B" w:rsidRDefault="00650A8B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Default="006A6C72" w:rsidP="00B5612E">
            <w:pPr>
              <w:spacing w:after="0" w:line="0" w:lineRule="atLeast"/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</w:pPr>
          </w:p>
          <w:p w:rsidR="006A6C72" w:rsidRPr="00823C76" w:rsidRDefault="006A6C72" w:rsidP="00B5612E">
            <w:pPr>
              <w:spacing w:after="0" w:line="0" w:lineRule="atLeast"/>
              <w:rPr>
                <w:rFonts w:ascii="PT Sans Narrow" w:eastAsia="Times New Roman" w:hAnsi="PT Sans Narrow" w:cstheme="minorHAnsi"/>
                <w:color w:val="000000"/>
                <w:u w:val="single"/>
                <w:lang w:eastAsia="it-IT"/>
              </w:rPr>
            </w:pPr>
          </w:p>
        </w:tc>
      </w:tr>
      <w:tr w:rsidR="000B3B82" w:rsidRPr="00823C76" w:rsidTr="008275AA">
        <w:trPr>
          <w:trHeight w:val="50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0B3B82" w:rsidP="00AE7D97">
            <w:pPr>
              <w:spacing w:after="0" w:line="240" w:lineRule="auto"/>
              <w:rPr>
                <w:rFonts w:ascii="PT Sans Narrow" w:eastAsia="Times New Roman" w:hAnsi="PT Sans Narrow" w:cs="Calibri"/>
                <w:b/>
                <w:color w:val="E05655"/>
                <w:lang w:eastAsia="it-IT"/>
              </w:rPr>
            </w:pPr>
            <w:r w:rsidRPr="00AE7D97">
              <w:rPr>
                <w:rFonts w:ascii="PT Sans Narrow" w:eastAsia="Times New Roman" w:hAnsi="PT Sans Narrow" w:cs="Calibri"/>
                <w:b/>
                <w:color w:val="E05655"/>
                <w:lang w:eastAsia="it-IT"/>
              </w:rPr>
              <w:t xml:space="preserve">1-3 </w:t>
            </w:r>
            <w:r w:rsidR="001F55CB" w:rsidRPr="00AE7D97">
              <w:rPr>
                <w:rFonts w:ascii="PT Sans Narrow" w:eastAsia="Times New Roman" w:hAnsi="PT Sans Narrow" w:cs="Calibri"/>
                <w:b/>
                <w:color w:val="E05655"/>
                <w:lang w:eastAsia="it-IT"/>
              </w:rPr>
              <w:t xml:space="preserve">SLIDE E/O DOCUMENTI 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(per ogni foto inserire: URL, titolo, descrizione, didascalia)  </w:t>
            </w:r>
          </w:p>
          <w:p w:rsidR="001F55CB" w:rsidRPr="00AE7D97" w:rsidRDefault="001F55CB" w:rsidP="00300088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50A8B" w:rsidRDefault="00650A8B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50A8B" w:rsidRDefault="00650A8B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50A8B" w:rsidRDefault="00650A8B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A6C72" w:rsidRDefault="006A6C72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A6C72" w:rsidRDefault="006A6C72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  <w:p w:rsidR="006A6C72" w:rsidRPr="00823C76" w:rsidRDefault="006A6C72" w:rsidP="00360DB0">
            <w:pPr>
              <w:spacing w:after="0" w:line="240" w:lineRule="auto"/>
              <w:rPr>
                <w:rFonts w:ascii="PT Sans Narrow" w:eastAsia="Times New Roman" w:hAnsi="PT Sans Narrow" w:cstheme="minorHAnsi"/>
                <w:bCs/>
                <w:color w:val="FF0000"/>
                <w:lang w:eastAsia="it-IT"/>
              </w:rPr>
            </w:pPr>
          </w:p>
        </w:tc>
      </w:tr>
    </w:tbl>
    <w:p w:rsidR="000B3B82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00650B" w:rsidRDefault="0000650B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650A8B" w:rsidRDefault="00650A8B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650A8B" w:rsidRPr="00823C76" w:rsidRDefault="00650A8B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5"/>
        <w:gridCol w:w="7905"/>
      </w:tblGrid>
      <w:tr w:rsidR="000B3B82" w:rsidRPr="0000650B" w:rsidTr="0000650B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00650B" w:rsidRDefault="0000650B" w:rsidP="003A5A18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r>
              <w:rPr>
                <w:rFonts w:ascii="PT Sans Narrow" w:eastAsia="Times New Roman" w:hAnsi="PT Sans Narrow" w:cs="Calibri"/>
                <w:b/>
                <w:bCs/>
                <w:noProof/>
                <w:color w:val="E05655"/>
                <w:sz w:val="28"/>
                <w:szCs w:val="28"/>
                <w:lang w:eastAsia="it-IT"/>
              </w:rPr>
              <w:lastRenderedPageBreak/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-434340</wp:posOffset>
                  </wp:positionH>
                  <wp:positionV relativeFrom="paragraph">
                    <wp:posOffset>-34290</wp:posOffset>
                  </wp:positionV>
                  <wp:extent cx="361950" cy="304800"/>
                  <wp:effectExtent l="19050" t="0" r="0" b="0"/>
                  <wp:wrapNone/>
                  <wp:docPr id="8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7175C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="0007175C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5 </w:t>
            </w:r>
            <w:r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652150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B</w:t>
            </w:r>
            <w:r w:rsidR="007E63FF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eneficiari principali e </w:t>
            </w:r>
            <w:r w:rsidR="003A5A18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bisogni </w:t>
            </w:r>
            <w:r w:rsidR="00F000C0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ai quali</w:t>
            </w:r>
            <w:r w:rsidR="003A5A18" w:rsidRPr="0000650B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l’esperienza ha trovato risposta</w:t>
            </w:r>
          </w:p>
          <w:p w:rsidR="0000650B" w:rsidRPr="0000650B" w:rsidRDefault="0000650B" w:rsidP="003A5A18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4"/>
                <w:szCs w:val="24"/>
                <w:lang w:eastAsia="it-IT"/>
              </w:rPr>
            </w:pPr>
          </w:p>
        </w:tc>
      </w:tr>
      <w:tr w:rsidR="000B3B82" w:rsidRPr="00823C76" w:rsidTr="008275AA">
        <w:trPr>
          <w:trHeight w:val="288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7B0B9F" w:rsidP="007B0B9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C</w:t>
            </w:r>
            <w:r w:rsidR="00B7195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hi sono gli effettivi beneficiari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dell’attività e quali sono i bisogni</w:t>
            </w:r>
            <w:r w:rsidR="0098725B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a cui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si è data una risposta?</w:t>
            </w:r>
          </w:p>
          <w:p w:rsidR="00D244C6" w:rsidRDefault="00D244C6" w:rsidP="007B0B9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3476F0" w:rsidRDefault="00D244C6" w:rsidP="007B0B9F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:</w:t>
            </w:r>
            <w:r w:rsidR="003476F0" w:rsidRPr="00A10404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p</w:t>
            </w:r>
            <w:r w:rsidR="003476F0" w:rsidRPr="00A10404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er rendere più comprensibili i risultati e il valore dell’esperienza descrivi i diversi gruppi di persone che possono essere definiti “beneficiari” dell’iniziativa e gli specifici bisogni su cui ci si è concentrati; cerca anche di trasmettere le caratteristiche peculiari delle persone coinvolte nell’esperienza, sempre facendo riferimento alla sicurezza alimentare.</w:t>
            </w:r>
            <w:r w:rsidR="003476F0"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</w:t>
            </w:r>
          </w:p>
          <w:p w:rsidR="00D244C6" w:rsidRPr="00F000C0" w:rsidRDefault="003476F0" w:rsidP="007B0B9F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Cerca di essere molto concreto fornendo tutti i dati che sono stati raccolti e descrivili con tabelle e diagrammi, se sono già stati prodotti</w:t>
            </w:r>
            <w:r w:rsidR="00F000C0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. 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Descrivi persone che possono essere considerate rappresentative dei vari target di beneficiari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(massimo 1000 caratteri)</w:t>
            </w:r>
            <w:r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. Inoltre, attraverso l’uso di foto e di video presenta le persone e riporta le loro opinioni relativamente alle attività svolte.</w:t>
            </w:r>
          </w:p>
        </w:tc>
      </w:tr>
      <w:tr w:rsidR="000B3B82" w:rsidRPr="00823C76" w:rsidTr="008275AA">
        <w:trPr>
          <w:trHeight w:val="836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A10404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A10404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</w:t>
            </w: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</w:t>
            </w:r>
            <w:r w:rsidR="00A10404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A10404" w:rsidRDefault="006A6C72" w:rsidP="004D71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  <w:tr w:rsidR="000B3B82" w:rsidRPr="00823C76" w:rsidTr="008275AA">
        <w:trPr>
          <w:trHeight w:val="283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 xml:space="preserve">1-3 </w:t>
            </w:r>
            <w:r w:rsidR="001F55CB"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>SLIDE E/O DOCUMENTI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300088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000000" w:themeColor="text1"/>
                <w:lang w:eastAsia="it-IT"/>
              </w:rPr>
            </w:pPr>
          </w:p>
          <w:p w:rsidR="006A6C72" w:rsidRDefault="006A6C72" w:rsidP="00300088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000000" w:themeColor="text1"/>
                <w:lang w:eastAsia="it-IT"/>
              </w:rPr>
            </w:pPr>
          </w:p>
          <w:p w:rsidR="006A6C72" w:rsidRDefault="006A6C72" w:rsidP="00300088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000000" w:themeColor="text1"/>
                <w:lang w:eastAsia="it-IT"/>
              </w:rPr>
            </w:pPr>
          </w:p>
          <w:p w:rsidR="00AE7D97" w:rsidRDefault="00AE7D97" w:rsidP="00300088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000000" w:themeColor="text1"/>
                <w:lang w:eastAsia="it-IT"/>
              </w:rPr>
            </w:pPr>
          </w:p>
          <w:p w:rsidR="006A6C72" w:rsidRPr="00823C76" w:rsidRDefault="006A6C72" w:rsidP="00300088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000000" w:themeColor="text1"/>
                <w:lang w:eastAsia="it-IT"/>
              </w:rPr>
            </w:pPr>
          </w:p>
        </w:tc>
      </w:tr>
      <w:tr w:rsidR="000B3B82" w:rsidRPr="00823C76" w:rsidTr="008275AA">
        <w:trPr>
          <w:trHeight w:val="569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 xml:space="preserve">1-3 </w:t>
            </w:r>
            <w:r w:rsidR="001F55CB"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FOTO E/O VIDEO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(per ogni foto</w:t>
            </w:r>
            <w:r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e ogni video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inserire: URL, titolo, descrizione, didascalia)  </w:t>
            </w:r>
          </w:p>
          <w:p w:rsidR="001F55CB" w:rsidRPr="00AE7D97" w:rsidRDefault="001F55CB" w:rsidP="0041464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A10404">
            <w:pPr>
              <w:spacing w:after="0" w:line="240" w:lineRule="auto"/>
              <w:ind w:left="11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A10404">
            <w:pPr>
              <w:spacing w:after="0" w:line="240" w:lineRule="auto"/>
              <w:ind w:left="11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AE7D97" w:rsidRDefault="00AE7D97" w:rsidP="00A10404">
            <w:pPr>
              <w:spacing w:after="0" w:line="240" w:lineRule="auto"/>
              <w:ind w:left="11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A10404">
            <w:pPr>
              <w:spacing w:after="0" w:line="240" w:lineRule="auto"/>
              <w:ind w:left="11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823C76" w:rsidRDefault="006A6C72" w:rsidP="00A10404">
            <w:pPr>
              <w:spacing w:after="0" w:line="240" w:lineRule="auto"/>
              <w:ind w:left="11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</w:tbl>
    <w:p w:rsidR="00F000C0" w:rsidRPr="00823C76" w:rsidRDefault="00F000C0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2"/>
        <w:gridCol w:w="7918"/>
      </w:tblGrid>
      <w:tr w:rsidR="000B3B82" w:rsidRPr="00983552" w:rsidTr="00983552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983552" w:rsidRDefault="008E2F72" w:rsidP="00735D5E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r w:rsidRPr="008E2F72">
              <w:rPr>
                <w:rFonts w:ascii="PT Sans Narrow" w:eastAsia="Times New Roman" w:hAnsi="PT Sans Narrow" w:cs="Calibri"/>
                <w:b/>
                <w:bCs/>
                <w:noProof/>
                <w:color w:val="E05655"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-434340</wp:posOffset>
                  </wp:positionH>
                  <wp:positionV relativeFrom="paragraph">
                    <wp:posOffset>207645</wp:posOffset>
                  </wp:positionV>
                  <wp:extent cx="361950" cy="304800"/>
                  <wp:effectExtent l="19050" t="0" r="0" b="0"/>
                  <wp:wrapNone/>
                  <wp:docPr id="11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B3B82" w:rsidRDefault="0007175C" w:rsidP="00735D5E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proofErr w:type="spellStart"/>
            <w:r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6 </w:t>
            </w:r>
            <w:r w:rsid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3A2D40"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Risorse </w:t>
            </w:r>
            <w:r w:rsidR="00735D5E"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u</w:t>
            </w:r>
            <w:r w:rsidR="003A2D40"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mane coinvolte nell’</w:t>
            </w:r>
            <w:r w:rsidR="00A54290" w:rsidRPr="0098355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esperienza</w:t>
            </w:r>
          </w:p>
          <w:p w:rsidR="00983552" w:rsidRPr="00983552" w:rsidRDefault="00983552" w:rsidP="00735D5E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607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3A2D40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Chi sono le persone che hanno rappresentato l’</w:t>
            </w:r>
            <w:r w:rsidR="00A54290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sul campo?</w:t>
            </w:r>
            <w:r w:rsid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735D5E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Indica il numero e descrivi il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profilo delle </w:t>
            </w:r>
            <w:r w:rsidR="00631332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persone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coinvolte nell’</w:t>
            </w:r>
            <w:r w:rsidR="00A54290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. </w:t>
            </w:r>
          </w:p>
          <w:p w:rsidR="00D244C6" w:rsidRDefault="00D244C6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D244C6" w:rsidRPr="00AE7D97" w:rsidRDefault="00D244C6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: 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d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escrivi 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(massimo 1000 caratteri) 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chi è stato coinvolto attivamente in questa esperienza:</w:t>
            </w:r>
            <w:r w:rsidR="00F000C0">
              <w:rPr>
                <w:rFonts w:ascii="PT Sans Narrow" w:eastAsia="Times New Roman" w:hAnsi="PT Sans Narrow" w:cstheme="minorHAnsi"/>
                <w:lang w:eastAsia="it-IT"/>
              </w:rPr>
              <w:t xml:space="preserve"> </w:t>
            </w:r>
            <w:r w:rsidR="00F000C0">
              <w:rPr>
                <w:rFonts w:ascii="PT Sans Narrow" w:eastAsia="Times New Roman" w:hAnsi="PT Sans Narrow" w:cstheme="minorHAnsi"/>
                <w:bCs/>
                <w:color w:val="000000"/>
                <w:lang w:eastAsia="it-IT"/>
              </w:rPr>
              <w:t xml:space="preserve">quante persone, </w:t>
            </w:r>
            <w:r w:rsidR="00F000C0">
              <w:rPr>
                <w:rFonts w:ascii="PT Sans Narrow" w:eastAsia="Times New Roman" w:hAnsi="PT Sans Narrow" w:cstheme="minorHAnsi"/>
                <w:lang w:eastAsia="it-IT"/>
              </w:rPr>
              <w:t>con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q</w:t>
            </w:r>
            <w:r w:rsidR="00F000C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uale profilo e quali competenze,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chi sono i responsabili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.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Fornisci un grafico e uno schema sintetico dello staff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.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</w:p>
        </w:tc>
      </w:tr>
      <w:tr w:rsidR="000B3B82" w:rsidRPr="006A6C72" w:rsidTr="0007175C">
        <w:trPr>
          <w:trHeight w:val="1185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3A2D40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3A2D40"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STO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  <w:p w:rsidR="006A6C72" w:rsidRPr="006A6C72" w:rsidRDefault="006A6C72" w:rsidP="006A6C72">
            <w:pPr>
              <w:spacing w:after="0" w:line="200" w:lineRule="atLeast"/>
              <w:jc w:val="both"/>
              <w:rPr>
                <w:rFonts w:ascii="PT Sans Narrow" w:eastAsia="Times New Roman" w:hAnsi="PT Sans Narrow" w:cstheme="minorHAnsi"/>
                <w:lang w:val="en-US" w:eastAsia="it-IT"/>
              </w:rPr>
            </w:pPr>
          </w:p>
        </w:tc>
      </w:tr>
      <w:tr w:rsidR="000B3B82" w:rsidRPr="00823C76" w:rsidTr="008275AA">
        <w:trPr>
          <w:trHeight w:val="483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0B3B82" w:rsidP="00AE7D97">
            <w:pPr>
              <w:spacing w:after="0" w:line="0" w:lineRule="atLeast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 xml:space="preserve">1 </w:t>
            </w:r>
            <w:r w:rsidR="001F55CB"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>SLIDE E/O IMMAGINE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9570F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AE7D97" w:rsidRDefault="00AE7D97" w:rsidP="009570F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Pr="00823C76" w:rsidRDefault="006A6C72" w:rsidP="009570F9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</w:tc>
      </w:tr>
      <w:tr w:rsidR="000B3B82" w:rsidRPr="00823C76" w:rsidTr="008275AA">
        <w:trPr>
          <w:trHeight w:val="563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E05655"/>
                <w:lang w:eastAsia="it-IT"/>
              </w:rPr>
            </w:pPr>
            <w:r w:rsidRPr="00AE7D97">
              <w:rPr>
                <w:rFonts w:ascii="PT Sans Narrow" w:eastAsia="Times New Roman" w:hAnsi="PT Sans Narrow" w:cstheme="minorHAnsi"/>
                <w:b/>
                <w:bCs/>
                <w:color w:val="E05655"/>
                <w:lang w:eastAsia="it-IT"/>
              </w:rPr>
              <w:t xml:space="preserve">1-3 </w:t>
            </w:r>
            <w:r w:rsidR="001F55CB" w:rsidRPr="00AE7D97">
              <w:rPr>
                <w:rFonts w:ascii="PT Sans Narrow" w:eastAsia="Times New Roman" w:hAnsi="PT Sans Narrow" w:cstheme="minorHAnsi"/>
                <w:b/>
                <w:bCs/>
                <w:color w:val="E05655"/>
                <w:lang w:eastAsia="it-IT"/>
              </w:rPr>
              <w:t>FOTO E/O VIDEO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(per ogni foto</w:t>
            </w:r>
            <w:r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e ogni video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inserire: URL, titolo, descrizione, didascalia)  </w:t>
            </w:r>
          </w:p>
          <w:p w:rsidR="001F55CB" w:rsidRPr="00AE7D97" w:rsidRDefault="001F55CB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4D714F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F000C0" w:rsidRDefault="00F000C0" w:rsidP="004D714F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AE7D97" w:rsidRDefault="00AE7D97" w:rsidP="004D714F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AE7D97" w:rsidRDefault="00AE7D97" w:rsidP="004D714F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AE7D97" w:rsidRPr="00823C76" w:rsidRDefault="00AE7D97" w:rsidP="004D714F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</w:tc>
      </w:tr>
    </w:tbl>
    <w:p w:rsidR="008E2F72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8E2F72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8E2F72" w:rsidRPr="00823C76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1"/>
        <w:gridCol w:w="7979"/>
      </w:tblGrid>
      <w:tr w:rsidR="000B3B82" w:rsidRPr="008E2F72" w:rsidTr="008E2F72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8E2F72" w:rsidP="008275AA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r>
              <w:rPr>
                <w:rFonts w:ascii="PT Sans Narrow" w:eastAsia="Times New Roman" w:hAnsi="PT Sans Narrow" w:cs="Calibri"/>
                <w:b/>
                <w:bCs/>
                <w:noProof/>
                <w:color w:val="E05655"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-434340</wp:posOffset>
                  </wp:positionH>
                  <wp:positionV relativeFrom="paragraph">
                    <wp:posOffset>-34290</wp:posOffset>
                  </wp:positionV>
                  <wp:extent cx="361950" cy="304800"/>
                  <wp:effectExtent l="19050" t="0" r="0" b="0"/>
                  <wp:wrapNone/>
                  <wp:docPr id="12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7175C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="0007175C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7 </w:t>
            </w:r>
            <w:r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FF0FD5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Difficoltà principale o ostacolo</w:t>
            </w:r>
          </w:p>
          <w:p w:rsidR="008E2F72" w:rsidRPr="008E2F72" w:rsidRDefault="008E2F72" w:rsidP="008275AA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633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4D714F" w:rsidP="00535F85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Quali sono state </w:t>
            </w:r>
            <w:r w:rsidR="00FF0FD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le difficoltà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 quali gli</w:t>
            </w:r>
            <w:r w:rsidR="00FF0FD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ostacoli che avete dovuto fronteggiare durante</w:t>
            </w:r>
            <w:r w:rsidR="00DA684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98298A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la </w:t>
            </w:r>
            <w:r w:rsidR="00535F8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realizzazione</w:t>
            </w:r>
            <w:r w:rsidR="004F72C4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dell’</w:t>
            </w:r>
            <w:r w:rsidR="00A54290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="00DA684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e come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535F8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avete</w:t>
            </w:r>
            <w:r w:rsidR="00DA6845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superate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?</w:t>
            </w:r>
          </w:p>
          <w:p w:rsidR="00D244C6" w:rsidRDefault="00D244C6" w:rsidP="00535F85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D244C6" w:rsidRPr="00AE7D97" w:rsidRDefault="00D244C6" w:rsidP="00AE7D97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: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p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robabilmente hai dovuto superare difficoltà e risolvere problemi per raggiungere dei buoni risulta</w:t>
            </w:r>
            <w:r w:rsidR="00F000C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ti. Scegli tra questi ciò che </w:t>
            </w:r>
            <w:r w:rsidR="003476F0" w:rsidRPr="00823C76">
              <w:rPr>
                <w:rFonts w:ascii="PT Sans Narrow" w:eastAsia="Times New Roman" w:hAnsi="PT Sans Narrow" w:cstheme="minorHAnsi"/>
                <w:bCs/>
                <w:color w:val="000000"/>
                <w:lang w:eastAsia="it-IT"/>
              </w:rPr>
              <w:t>ha spinto a cambiare il programma originale</w:t>
            </w:r>
            <w:r w:rsidR="00F000C0">
              <w:rPr>
                <w:rFonts w:ascii="PT Sans Narrow" w:eastAsia="Times New Roman" w:hAnsi="PT Sans Narrow" w:cstheme="minorHAnsi"/>
                <w:bCs/>
                <w:color w:val="000000"/>
                <w:lang w:eastAsia="it-IT"/>
              </w:rPr>
              <w:t xml:space="preserve"> o ciò che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  <w:r w:rsidR="003476F0" w:rsidRPr="00823C76">
              <w:rPr>
                <w:rFonts w:ascii="PT Sans Narrow" w:eastAsia="Times New Roman" w:hAnsi="PT Sans Narrow" w:cstheme="minorHAnsi"/>
                <w:bCs/>
                <w:color w:val="000000"/>
                <w:lang w:eastAsia="it-IT"/>
              </w:rPr>
              <w:t>ha dato un input specifico al processo di innovazione</w:t>
            </w:r>
            <w:r w:rsidR="00F000C0">
              <w:rPr>
                <w:rFonts w:ascii="PT Sans Narrow" w:eastAsia="Times New Roman" w:hAnsi="PT Sans Narrow" w:cstheme="minorHAnsi"/>
                <w:bCs/>
                <w:color w:val="000000"/>
                <w:lang w:eastAsia="it-IT"/>
              </w:rPr>
              <w:t>.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Parlaci 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(massimo 1000 caratteri) 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della strategia che è stata adottata per superare queste difficoltà e per raggiungere risultati positivi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. 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Utilizza le immagini per descrivere alcuni aspetti significativi delle difficoltà superate o per presentare una persona che ha offerto un aiuto nella risoluzione, illustrando il suo punto di vista sull’ostacolo e sul modo in cui è stato superato.</w:t>
            </w:r>
          </w:p>
        </w:tc>
      </w:tr>
      <w:tr w:rsidR="000B3B82" w:rsidRPr="00823C76" w:rsidTr="0007175C">
        <w:trPr>
          <w:trHeight w:val="1122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98298A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98298A"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STO</w:t>
            </w: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AE7D97" w:rsidRDefault="00AE7D97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823C76" w:rsidRDefault="006A6C72" w:rsidP="009570F9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  <w:tr w:rsidR="000B3B82" w:rsidRPr="00823C76" w:rsidTr="008275AA">
        <w:trPr>
          <w:trHeight w:val="539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AE7D97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 xml:space="preserve">1-3 </w:t>
            </w:r>
            <w:r w:rsidR="001F55CB" w:rsidRPr="00AE7D97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FOTO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(per ogni foto</w:t>
            </w:r>
            <w:r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inserire: URL, titolo, descrizione, didascalia)  </w:t>
            </w:r>
          </w:p>
          <w:p w:rsidR="001F55CB" w:rsidRPr="00AE7D97" w:rsidRDefault="001F55CB" w:rsidP="008275AA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</w:p>
          <w:p w:rsidR="000B3B82" w:rsidRPr="00AE7D97" w:rsidRDefault="000B3B82" w:rsidP="008275AA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823C76" w:rsidRDefault="006A6C72" w:rsidP="00D37FC8">
            <w:pPr>
              <w:spacing w:after="0" w:line="240" w:lineRule="auto"/>
              <w:ind w:left="-108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</w:tbl>
    <w:p w:rsidR="008E2F72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0B3B82" w:rsidRPr="00823C76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b/>
          <w:bCs/>
          <w:noProof/>
          <w:color w:val="000000"/>
          <w:sz w:val="24"/>
          <w:szCs w:val="24"/>
          <w:lang w:eastAsia="it-I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182245</wp:posOffset>
            </wp:positionV>
            <wp:extent cx="361950" cy="304800"/>
            <wp:effectExtent l="19050" t="0" r="0" b="0"/>
            <wp:wrapNone/>
            <wp:docPr id="10" name="Immagine 0" descr="ico_s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step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7900"/>
      </w:tblGrid>
      <w:tr w:rsidR="000B3B82" w:rsidRPr="008E2F72" w:rsidTr="008E2F72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7175C" w:rsidP="00290BF8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proofErr w:type="spellStart"/>
            <w:r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8 </w:t>
            </w:r>
            <w:r w:rsid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290BF8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Impatto ambientale</w:t>
            </w:r>
          </w:p>
          <w:p w:rsidR="008E2F72" w:rsidRPr="008E2F72" w:rsidRDefault="008E2F72" w:rsidP="00290BF8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val="en-US" w:eastAsia="it-IT"/>
              </w:rPr>
            </w:pPr>
          </w:p>
        </w:tc>
      </w:tr>
      <w:tr w:rsidR="000B3B82" w:rsidRPr="00823C76" w:rsidTr="008275AA">
        <w:trPr>
          <w:trHeight w:val="473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B64A9B" w:rsidP="001F315A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Qual è l’impatto </w:t>
            </w:r>
            <w:r w:rsidR="00B56ED3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sull’ambient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 dell’</w:t>
            </w:r>
            <w:r w:rsidR="00A54290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="00B56ED3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,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in termini di risparmio energetico</w:t>
            </w:r>
            <w:r w:rsidR="000B3B82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,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difesa della biodiversità, </w:t>
            </w:r>
            <w:r w:rsidR="001F315A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completamento del ciclo di vita dei prodotti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, ec</w:t>
            </w:r>
            <w:r w:rsidR="00B56ED3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c.</w:t>
            </w:r>
            <w:r w:rsidR="000B3B82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?</w:t>
            </w:r>
          </w:p>
          <w:p w:rsidR="00D244C6" w:rsidRDefault="00D244C6" w:rsidP="001F315A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3476F0" w:rsidRPr="003476F0" w:rsidRDefault="00D244C6" w:rsidP="00AE7D97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 xml:space="preserve">: 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l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’esperienza che stai riportando, per essere considerata una Buona Pratica, deve aver </w:t>
            </w:r>
            <w:r w:rsidR="002762E1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garantito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una forte attenzione sull’impatto ambientale durante la sua realizzazione</w:t>
            </w:r>
            <w:r w:rsidR="003476F0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. 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Scegli il punto di forza in termini di sostenibilità ambientale e forniscine una descrizione</w:t>
            </w:r>
            <w:r w:rsidR="00AE7D97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(massimo 1000 caratteri)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>, con una terminologia semplice, comprensibile da tutti (presta attenzione a non utilizzare un linguaggio troppo specialistico).</w:t>
            </w:r>
            <w:r w:rsidR="006A6C72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 </w:t>
            </w:r>
            <w:r w:rsidR="003476F0" w:rsidRPr="00823C76">
              <w:rPr>
                <w:rFonts w:ascii="PT Sans Narrow" w:eastAsia="Times New Roman" w:hAnsi="PT Sans Narrow" w:cstheme="minorHAnsi"/>
                <w:color w:val="000000"/>
                <w:lang w:eastAsia="it-IT"/>
              </w:rPr>
              <w:t xml:space="preserve">Fornisci delle prove dell’efficacia dell’esperienza in termini di impatto ambientale. </w:t>
            </w:r>
          </w:p>
        </w:tc>
      </w:tr>
      <w:tr w:rsidR="000B3B82" w:rsidRPr="00823C76" w:rsidTr="008275AA">
        <w:trPr>
          <w:trHeight w:val="70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B64A9B">
            <w:pPr>
              <w:spacing w:after="0" w:line="0" w:lineRule="atLeast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TE</w:t>
            </w:r>
            <w:r w:rsidR="00B64A9B"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t>STO</w:t>
            </w: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  <w:br/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823C76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  <w:tr w:rsidR="000B3B82" w:rsidRPr="00823C76" w:rsidTr="008275AA">
        <w:trPr>
          <w:trHeight w:val="375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0B3B82" w:rsidP="00AE7D97">
            <w:pPr>
              <w:spacing w:after="0" w:line="0" w:lineRule="atLeast"/>
              <w:rPr>
                <w:rFonts w:ascii="PT Sans Narrow" w:eastAsia="Times New Roman" w:hAnsi="PT Sans Narrow" w:cstheme="minorHAnsi"/>
                <w:b/>
                <w:color w:val="E05655"/>
                <w:lang w:val="en-US" w:eastAsia="it-IT"/>
              </w:rPr>
            </w:pPr>
            <w:r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 xml:space="preserve">1-3 </w:t>
            </w:r>
            <w:r w:rsidR="001F55CB" w:rsidRPr="002A0503">
              <w:rPr>
                <w:rFonts w:ascii="PT Sans Narrow" w:eastAsia="Times New Roman" w:hAnsi="PT Sans Narrow" w:cs="Calibri"/>
                <w:b/>
                <w:color w:val="E05655"/>
                <w:lang w:val="en-US" w:eastAsia="it-IT"/>
              </w:rPr>
              <w:t>SLIDE O DOCUMENTI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9E1AF0" w:rsidRDefault="009E1AF0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AE7D97" w:rsidRDefault="00AE7D97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6A6C72" w:rsidRPr="00823C76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</w:tc>
      </w:tr>
      <w:tr w:rsidR="000B3B82" w:rsidRPr="00823C76" w:rsidTr="008275AA">
        <w:trPr>
          <w:trHeight w:val="333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AE7D97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 xml:space="preserve">1-3 </w:t>
            </w:r>
            <w:r w:rsidR="001F55CB"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FOTO</w:t>
            </w:r>
          </w:p>
          <w:p w:rsidR="00AE7D97" w:rsidRPr="00AE7D97" w:rsidRDefault="00AE7D97" w:rsidP="00AE7D9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(per ogni foto</w:t>
            </w:r>
            <w:r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inserire: URL, titolo, descrizione, didascalia)  </w:t>
            </w:r>
          </w:p>
          <w:p w:rsidR="001F55CB" w:rsidRPr="002A0503" w:rsidRDefault="001F55CB" w:rsidP="00B64A9B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9E1AF0" w:rsidRDefault="009E1AF0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9E1AF0" w:rsidRDefault="009E1AF0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AE7D97" w:rsidRPr="00823C76" w:rsidRDefault="00AE7D97" w:rsidP="00B56ED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</w:tc>
      </w:tr>
    </w:tbl>
    <w:p w:rsidR="000B3B82" w:rsidRDefault="000B3B8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p w:rsidR="008E2F72" w:rsidRPr="00823C76" w:rsidRDefault="008E2F72" w:rsidP="000B3B82">
      <w:pPr>
        <w:spacing w:after="0" w:line="240" w:lineRule="auto"/>
        <w:rPr>
          <w:rFonts w:ascii="PT Sans Narrow" w:eastAsia="Times New Roman" w:hAnsi="PT Sans Narrow" w:cs="Calibri"/>
          <w:b/>
          <w:bCs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7900"/>
      </w:tblGrid>
      <w:tr w:rsidR="000B3B82" w:rsidRPr="008E2F72" w:rsidTr="008E2F72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650A8B" w:rsidP="003168A8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r>
              <w:rPr>
                <w:rFonts w:ascii="PT Sans Narrow" w:eastAsia="Times New Roman" w:hAnsi="PT Sans Narrow" w:cs="Calibri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-529590</wp:posOffset>
                  </wp:positionH>
                  <wp:positionV relativeFrom="paragraph">
                    <wp:posOffset>-36830</wp:posOffset>
                  </wp:positionV>
                  <wp:extent cx="361950" cy="304800"/>
                  <wp:effectExtent l="0" t="0" r="0" b="0"/>
                  <wp:wrapNone/>
                  <wp:docPr id="14" name="Immagine 0" descr="ico_st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_step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7175C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="0007175C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9 </w:t>
            </w:r>
            <w:r w:rsidR="00D244C6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–</w:t>
            </w:r>
            <w:r w:rsidR="00A35BC5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</w:t>
            </w:r>
            <w:r w:rsidR="00D244C6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ostenibilità</w:t>
            </w:r>
            <w:r w:rsidR="00A35BC5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,</w:t>
            </w:r>
            <w:r w:rsidR="003168A8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A35BC5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t</w:t>
            </w:r>
            <w:r w:rsidR="00A35BC5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rasferibilità </w:t>
            </w:r>
            <w:r w:rsidR="003168A8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e </w:t>
            </w:r>
            <w:proofErr w:type="spellStart"/>
            <w:r w:rsidR="003168A8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duplicabilità</w:t>
            </w:r>
            <w:proofErr w:type="spellEnd"/>
          </w:p>
          <w:p w:rsidR="008E2F72" w:rsidRPr="003476F0" w:rsidRDefault="008E2F72" w:rsidP="003168A8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286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3168A8" w:rsidP="003168A8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La vostra </w:t>
            </w:r>
            <w:r w:rsidR="00A54290"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 ha generato </w:t>
            </w:r>
            <w:r w:rsidR="008B04AC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risultati duraturi nel tempo e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ulteriori iniziative </w:t>
            </w:r>
            <w:r w:rsidR="008B04AC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ad essa </w:t>
            </w:r>
            <w:r w:rsidRPr="006A6C72">
              <w:rPr>
                <w:rFonts w:ascii="PT Sans Narrow" w:eastAsia="Times New Roman" w:hAnsi="PT Sans Narrow" w:cstheme="minorHAnsi"/>
                <w:i/>
                <w:color w:val="000000"/>
                <w:sz w:val="24"/>
                <w:szCs w:val="24"/>
                <w:lang w:eastAsia="it-IT"/>
              </w:rPr>
              <w:t xml:space="preserve">collegate? </w:t>
            </w:r>
          </w:p>
          <w:p w:rsidR="00D244C6" w:rsidRDefault="00D244C6" w:rsidP="003168A8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i/>
                <w:color w:val="000000"/>
                <w:lang w:eastAsia="it-IT"/>
              </w:rPr>
            </w:pPr>
          </w:p>
          <w:p w:rsidR="00D244C6" w:rsidRPr="006A6C72" w:rsidRDefault="00D244C6" w:rsidP="006A6C72">
            <w:pPr>
              <w:spacing w:after="0" w:line="200" w:lineRule="atLeast"/>
              <w:jc w:val="both"/>
              <w:rPr>
                <w:rFonts w:ascii="PT Sans Narrow" w:eastAsia="Arial" w:hAnsi="PT Sans Narrow" w:cstheme="minorHAnsi"/>
                <w:color w:val="000000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: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>d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escrivi </w:t>
            </w:r>
            <w:r w:rsidR="00AE7D97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(massimo 1000 caratteri) </w:t>
            </w:r>
            <w:r w:rsidR="006A6C72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come </w:t>
            </w:r>
            <w:r w:rsidR="006A6C72" w:rsidRPr="00823C76">
              <w:rPr>
                <w:rFonts w:ascii="PT Sans Narrow" w:eastAsia="Arial" w:hAnsi="PT Sans Narrow" w:cstheme="minorHAnsi"/>
                <w:color w:val="000000"/>
              </w:rPr>
              <w:t xml:space="preserve">i risultati dell’esperienza </w:t>
            </w:r>
            <w:r w:rsidR="008B04AC">
              <w:rPr>
                <w:rFonts w:ascii="PT Sans Narrow" w:eastAsia="Arial" w:hAnsi="PT Sans Narrow" w:cstheme="minorHAnsi"/>
                <w:color w:val="000000"/>
              </w:rPr>
              <w:t>sviluppata siano duraturi</w:t>
            </w:r>
            <w:r w:rsidR="006A6C72" w:rsidRPr="00823C76">
              <w:rPr>
                <w:rFonts w:ascii="PT Sans Narrow" w:eastAsia="Arial" w:hAnsi="PT Sans Narrow" w:cstheme="minorHAnsi"/>
                <w:color w:val="000000"/>
              </w:rPr>
              <w:t xml:space="preserve"> nel tempo, dopo il termine delle attività principali</w:t>
            </w:r>
            <w:r w:rsidR="008B04AC">
              <w:rPr>
                <w:rFonts w:ascii="PT Sans Narrow" w:eastAsia="Arial" w:hAnsi="PT Sans Narrow" w:cstheme="minorHAnsi"/>
                <w:color w:val="000000"/>
              </w:rPr>
              <w:t>,</w:t>
            </w:r>
            <w:r w:rsidR="006A6C72" w:rsidRPr="00823C76">
              <w:rPr>
                <w:rFonts w:ascii="PT Sans Narrow" w:eastAsia="Arial" w:hAnsi="PT Sans Narrow" w:cstheme="minorHAnsi"/>
                <w:color w:val="000000"/>
              </w:rPr>
              <w:t xml:space="preserve"> </w:t>
            </w:r>
            <w:r w:rsidR="006A6C72">
              <w:rPr>
                <w:rFonts w:ascii="PT Sans Narrow" w:eastAsia="Arial" w:hAnsi="PT Sans Narrow" w:cstheme="minorHAnsi"/>
                <w:color w:val="000000"/>
              </w:rPr>
              <w:t xml:space="preserve">e quali sono 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le iniziative più significative collegate </w:t>
            </w:r>
            <w:r w:rsidR="008B04AC">
              <w:rPr>
                <w:rFonts w:ascii="PT Sans Narrow" w:eastAsia="Times New Roman" w:hAnsi="PT Sans Narrow" w:cs="Calibri"/>
                <w:color w:val="000000"/>
                <w:lang w:eastAsia="it-IT"/>
              </w:rPr>
              <w:t>ad essa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, concentrandoti sulla ragione per cui possono essere considerate connesse e conseguenti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>.</w:t>
            </w:r>
          </w:p>
          <w:p w:rsidR="00D244C6" w:rsidRPr="00823C76" w:rsidRDefault="008B04AC" w:rsidP="003168A8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Fornisci, se disponibile, </w:t>
            </w:r>
            <w:r w:rsidR="00D244C6"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materiale legato a queste iniziative: link, materiali stampabili, documentazione.</w:t>
            </w:r>
          </w:p>
        </w:tc>
      </w:tr>
      <w:tr w:rsidR="000B3B82" w:rsidRPr="00823C76" w:rsidTr="008275AA">
        <w:trPr>
          <w:trHeight w:val="429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2A0503">
            <w:pPr>
              <w:spacing w:after="0" w:line="0" w:lineRule="atLeast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TE</w:t>
            </w:r>
            <w:r w:rsidR="003168A8"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STO</w:t>
            </w: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br/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B56ED3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>.</w:t>
            </w:r>
            <w:r w:rsidR="00E83E6C"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</w:t>
            </w: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9E1AF0" w:rsidRDefault="009E1AF0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</w:p>
          <w:p w:rsidR="006A6C72" w:rsidRPr="00823C76" w:rsidRDefault="006A6C72" w:rsidP="00B56ED3">
            <w:pPr>
              <w:spacing w:after="0" w:line="240" w:lineRule="auto"/>
              <w:jc w:val="both"/>
              <w:rPr>
                <w:rFonts w:ascii="PT Sans Narrow" w:eastAsia="Times New Roman" w:hAnsi="PT Sans Narrow" w:cs="Times New Roman"/>
                <w:lang w:eastAsia="it-IT"/>
              </w:rPr>
            </w:pPr>
          </w:p>
        </w:tc>
      </w:tr>
      <w:tr w:rsidR="000B3B82" w:rsidRPr="00823C76" w:rsidTr="008275AA">
        <w:trPr>
          <w:trHeight w:val="65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2A0503" w:rsidRDefault="001F55CB" w:rsidP="002A0503">
            <w:pPr>
              <w:spacing w:after="0" w:line="0" w:lineRule="atLeast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2A0503">
              <w:rPr>
                <w:rFonts w:ascii="PT Sans Narrow" w:eastAsia="Times New Roman" w:hAnsi="PT Sans Narrow" w:cs="Calibri"/>
                <w:b/>
                <w:color w:val="E05655"/>
                <w:lang w:eastAsia="it-IT"/>
              </w:rPr>
              <w:t xml:space="preserve">LINK WEB, BROCHURE, DOCUMENTI </w:t>
            </w: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AE7D97" w:rsidRDefault="00AE7D97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9E1AF0" w:rsidRDefault="009E1AF0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AE7D97" w:rsidRDefault="00AE7D97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  <w:p w:rsidR="00AE7D97" w:rsidRPr="00823C76" w:rsidRDefault="00AE7D97" w:rsidP="00735D5E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color w:val="000000"/>
                <w:lang w:eastAsia="it-IT"/>
              </w:rPr>
            </w:pPr>
          </w:p>
        </w:tc>
      </w:tr>
    </w:tbl>
    <w:p w:rsidR="00650A8B" w:rsidRDefault="00650A8B" w:rsidP="000B3B82">
      <w:pPr>
        <w:spacing w:after="0"/>
        <w:rPr>
          <w:rFonts w:ascii="PT Sans Narrow" w:eastAsia="Times New Roman" w:hAnsi="PT Sans Narrow" w:cs="Times New Roman"/>
          <w:sz w:val="24"/>
          <w:szCs w:val="24"/>
          <w:lang w:eastAsia="it-IT"/>
        </w:rPr>
      </w:pPr>
    </w:p>
    <w:p w:rsidR="000B3B82" w:rsidRPr="00823C76" w:rsidRDefault="008E2F72" w:rsidP="000B3B82">
      <w:pPr>
        <w:spacing w:after="0"/>
        <w:rPr>
          <w:rFonts w:ascii="PT Sans Narrow" w:eastAsia="Times New Roman" w:hAnsi="PT Sans Narrow" w:cs="Times New Roman"/>
          <w:sz w:val="24"/>
          <w:szCs w:val="24"/>
          <w:lang w:eastAsia="it-IT"/>
        </w:rPr>
      </w:pPr>
      <w:r w:rsidRPr="008E2F72">
        <w:rPr>
          <w:rFonts w:ascii="PT Sans Narrow" w:eastAsia="Times New Roman" w:hAnsi="PT Sans Narrow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82816" behindDoc="0" locked="0" layoutInCell="1" allowOverlap="1" wp14:anchorId="7EA8862E" wp14:editId="22308222">
            <wp:simplePos x="0" y="0"/>
            <wp:positionH relativeFrom="column">
              <wp:posOffset>-434340</wp:posOffset>
            </wp:positionH>
            <wp:positionV relativeFrom="paragraph">
              <wp:posOffset>194310</wp:posOffset>
            </wp:positionV>
            <wp:extent cx="361950" cy="304800"/>
            <wp:effectExtent l="19050" t="0" r="0" b="0"/>
            <wp:wrapNone/>
            <wp:docPr id="15" name="Immagine 0" descr="ico_s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step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7822"/>
      </w:tblGrid>
      <w:tr w:rsidR="000B3B82" w:rsidRPr="008E2F72" w:rsidTr="008E2F72">
        <w:tc>
          <w:tcPr>
            <w:tcW w:w="14549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7175C" w:rsidP="00244CF4">
            <w:pPr>
              <w:spacing w:after="0" w:line="0" w:lineRule="atLeast"/>
              <w:jc w:val="both"/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</w:pPr>
            <w:proofErr w:type="spellStart"/>
            <w:r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Step</w:t>
            </w:r>
            <w:proofErr w:type="spellEnd"/>
            <w:r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 </w:t>
            </w:r>
            <w:r w:rsidR="000B3B82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10 </w:t>
            </w:r>
            <w:r w:rsid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 xml:space="preserve">- </w:t>
            </w:r>
            <w:r w:rsidR="000B3B82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Dissemina</w:t>
            </w:r>
            <w:r w:rsidR="00244CF4" w:rsidRPr="008E2F72">
              <w:rPr>
                <w:rFonts w:ascii="PT Sans Narrow" w:eastAsia="Times New Roman" w:hAnsi="PT Sans Narrow" w:cs="Calibri"/>
                <w:b/>
                <w:bCs/>
                <w:color w:val="E05655"/>
                <w:sz w:val="28"/>
                <w:szCs w:val="28"/>
                <w:lang w:eastAsia="it-IT"/>
              </w:rPr>
              <w:t>zione</w:t>
            </w:r>
          </w:p>
          <w:p w:rsidR="008E2F72" w:rsidRPr="008E2F72" w:rsidRDefault="008E2F72" w:rsidP="00244CF4">
            <w:pPr>
              <w:spacing w:after="0" w:line="0" w:lineRule="atLeast"/>
              <w:jc w:val="both"/>
              <w:rPr>
                <w:rFonts w:ascii="PT Sans Narrow" w:eastAsia="Times New Roman" w:hAnsi="PT Sans Narrow" w:cs="Times New Roman"/>
                <w:color w:val="E05655"/>
                <w:sz w:val="28"/>
                <w:szCs w:val="28"/>
                <w:lang w:eastAsia="it-IT"/>
              </w:rPr>
            </w:pPr>
          </w:p>
        </w:tc>
      </w:tr>
      <w:tr w:rsidR="000B3B82" w:rsidRPr="00823C76" w:rsidTr="008275AA">
        <w:trPr>
          <w:trHeight w:val="319"/>
        </w:trPr>
        <w:tc>
          <w:tcPr>
            <w:tcW w:w="145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Pr="006A6C72" w:rsidRDefault="00C176C0" w:rsidP="00C176C0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</w:pP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Sono state</w:t>
            </w:r>
            <w:r w:rsidR="00855D62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imple</w:t>
            </w:r>
            <w:r w:rsidR="00960700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mentat</w:t>
            </w: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e</w:t>
            </w:r>
            <w:r w:rsidR="00960700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metodologie originali e</w:t>
            </w:r>
            <w:r w:rsidR="00855D62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innovative </w:t>
            </w:r>
            <w:r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per comunicare e diffondere</w:t>
            </w:r>
            <w:r w:rsidR="00855D62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960700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i</w:t>
            </w:r>
            <w:r w:rsidR="00855D62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 risultati raggiunti dalla vostra </w:t>
            </w:r>
            <w:r w:rsidR="00A54290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>esperienza</w:t>
            </w:r>
            <w:r w:rsidR="00855D62" w:rsidRPr="006A6C72"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  <w:t xml:space="preserve">? </w:t>
            </w:r>
          </w:p>
          <w:p w:rsidR="00D244C6" w:rsidRPr="006A6C72" w:rsidRDefault="00D244C6" w:rsidP="00C176C0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i/>
                <w:color w:val="000000"/>
                <w:sz w:val="24"/>
                <w:szCs w:val="24"/>
                <w:lang w:eastAsia="it-IT"/>
              </w:rPr>
            </w:pPr>
          </w:p>
          <w:p w:rsidR="00D244C6" w:rsidRDefault="00D244C6" w:rsidP="00C176C0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Suggerimenti per la compilazione</w:t>
            </w:r>
            <w:r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: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>e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lenca brevemente le iniziative di </w:t>
            </w:r>
            <w:r w:rsidR="006A6C72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promozione e 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disseminazione dell’esperienza, focalizzandoti su quelle che ritieni significative, originali o che abbiano condotto a buoni risultati. </w:t>
            </w:r>
          </w:p>
          <w:p w:rsidR="00D244C6" w:rsidRPr="00AE7D97" w:rsidRDefault="00D244C6" w:rsidP="00C176C0">
            <w:pPr>
              <w:spacing w:after="0" w:line="240" w:lineRule="auto"/>
              <w:jc w:val="both"/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Fornisci tutto il materiale disponibile per meglio descrivere le attività </w:t>
            </w:r>
            <w:r w:rsidR="006A6C72">
              <w:rPr>
                <w:rFonts w:ascii="PT Sans Narrow" w:eastAsia="Times New Roman" w:hAnsi="PT Sans Narrow" w:cs="Calibri"/>
                <w:color w:val="000000"/>
                <w:lang w:eastAsia="it-IT"/>
              </w:rPr>
              <w:t>svolte (immagini,</w:t>
            </w:r>
            <w:r w:rsidRPr="00823C76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video, brochure, diapositive che sono state usate nel processo di dissemi</w:t>
            </w:r>
            <w:r w:rsidR="006A6C72">
              <w:rPr>
                <w:rFonts w:ascii="PT Sans Narrow" w:eastAsia="Times New Roman" w:hAnsi="PT Sans Narrow" w:cs="Calibri"/>
                <w:color w:val="000000"/>
                <w:lang w:eastAsia="it-IT"/>
              </w:rPr>
              <w:t>nazione, link e riferimenti web).</w:t>
            </w:r>
          </w:p>
        </w:tc>
      </w:tr>
      <w:tr w:rsidR="000B3B82" w:rsidRPr="00823C76" w:rsidTr="008275AA">
        <w:trPr>
          <w:trHeight w:val="491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Pr="002A0503" w:rsidRDefault="000B3B82" w:rsidP="002A0503">
            <w:pPr>
              <w:spacing w:after="0" w:line="0" w:lineRule="atLeast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TE</w:t>
            </w:r>
            <w:r w:rsidR="00960700"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>STO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31" w:type="dxa"/>
              <w:bottom w:w="0" w:type="dxa"/>
              <w:right w:w="131" w:type="dxa"/>
            </w:tcMar>
            <w:hideMark/>
          </w:tcPr>
          <w:p w:rsidR="000B3B82" w:rsidRDefault="000B3B8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A6C72" w:rsidRPr="00823C76" w:rsidRDefault="006A6C72" w:rsidP="00C176C0">
            <w:pPr>
              <w:spacing w:after="0" w:line="240" w:lineRule="auto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  <w:tr w:rsidR="000B3B82" w:rsidRPr="00823C76" w:rsidTr="00276EC5">
        <w:trPr>
          <w:trHeight w:val="767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1F55CB" w:rsidP="002A0503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</w:pPr>
            <w:r w:rsidRPr="002A0503">
              <w:rPr>
                <w:rFonts w:ascii="PT Sans Narrow" w:eastAsia="Times New Roman" w:hAnsi="PT Sans Narrow" w:cstheme="minorHAnsi"/>
                <w:b/>
                <w:color w:val="E05655"/>
                <w:lang w:eastAsia="it-IT"/>
              </w:rPr>
              <w:t xml:space="preserve">BROCHURE E DOCUMENTI SIGNIFICATIVI, LINK, VIDEO </w:t>
            </w:r>
          </w:p>
          <w:p w:rsidR="00AE7D97" w:rsidRPr="00AE7D97" w:rsidRDefault="00AE7D97" w:rsidP="00403A87">
            <w:pPr>
              <w:pStyle w:val="Default0"/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</w:pP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(per ogni </w:t>
            </w:r>
            <w:r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>video</w:t>
            </w:r>
            <w:r w:rsidRPr="00AE7D97">
              <w:rPr>
                <w:rFonts w:ascii="PT Sans Narrow" w:hAnsi="PT Sans Narrow" w:cstheme="minorHAnsi"/>
                <w:bCs/>
                <w:color w:val="E05655"/>
                <w:sz w:val="16"/>
                <w:szCs w:val="16"/>
              </w:rPr>
              <w:t xml:space="preserve"> inserire: URL, titolo, descrizione, didascalia)  </w:t>
            </w:r>
          </w:p>
        </w:tc>
        <w:tc>
          <w:tcPr>
            <w:tcW w:w="1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1" w:type="dxa"/>
              <w:bottom w:w="0" w:type="dxa"/>
              <w:right w:w="131" w:type="dxa"/>
            </w:tcMar>
          </w:tcPr>
          <w:p w:rsidR="000B3B82" w:rsidRDefault="000B3B8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  <w:p w:rsidR="006A6C72" w:rsidRPr="00823C76" w:rsidRDefault="006A6C72" w:rsidP="00454836">
            <w:pPr>
              <w:spacing w:after="0" w:line="240" w:lineRule="auto"/>
              <w:rPr>
                <w:rFonts w:ascii="PT Sans Narrow" w:eastAsia="Times New Roman" w:hAnsi="PT Sans Narrow" w:cstheme="minorHAnsi"/>
                <w:b/>
                <w:bCs/>
                <w:color w:val="FF0000"/>
                <w:lang w:eastAsia="it-IT"/>
              </w:rPr>
            </w:pPr>
          </w:p>
        </w:tc>
      </w:tr>
    </w:tbl>
    <w:p w:rsidR="000B3B82" w:rsidRPr="00823C76" w:rsidRDefault="000B3B82" w:rsidP="000B3B82">
      <w:pPr>
        <w:spacing w:after="0"/>
        <w:rPr>
          <w:rFonts w:ascii="PT Sans Narrow" w:eastAsia="Times New Roman" w:hAnsi="PT Sans Narrow" w:cs="Times New Roman"/>
          <w:sz w:val="24"/>
          <w:szCs w:val="24"/>
          <w:lang w:eastAsia="it-IT"/>
        </w:rPr>
      </w:pPr>
    </w:p>
    <w:p w:rsidR="008B1AEA" w:rsidRDefault="008B1AEA" w:rsidP="000B3B82">
      <w:pPr>
        <w:pStyle w:val="Default0"/>
        <w:rPr>
          <w:rFonts w:ascii="PT Sans Narrow" w:hAnsi="PT Sans Narrow"/>
          <w:b/>
          <w:bCs/>
        </w:rPr>
      </w:pPr>
    </w:p>
    <w:p w:rsidR="00B66855" w:rsidRDefault="00B66855" w:rsidP="000B3B82">
      <w:pPr>
        <w:pStyle w:val="Default0"/>
        <w:rPr>
          <w:rFonts w:ascii="PT Sans Narrow" w:hAnsi="PT Sans Narrow"/>
          <w:b/>
          <w:bCs/>
        </w:rPr>
      </w:pPr>
    </w:p>
    <w:p w:rsidR="00B66855" w:rsidRDefault="00B66855" w:rsidP="000B3B82">
      <w:pPr>
        <w:pStyle w:val="Default0"/>
        <w:rPr>
          <w:rFonts w:ascii="PT Sans Narrow" w:hAnsi="PT Sans Narrow"/>
          <w:b/>
          <w:bCs/>
        </w:rPr>
      </w:pPr>
    </w:p>
    <w:p w:rsidR="00B66855" w:rsidRDefault="00B66855" w:rsidP="000B3B82">
      <w:pPr>
        <w:pStyle w:val="Default0"/>
        <w:rPr>
          <w:rFonts w:ascii="PT Sans Narrow" w:hAnsi="PT Sans Narrow"/>
          <w:b/>
          <w:bCs/>
        </w:rPr>
      </w:pPr>
    </w:p>
    <w:p w:rsidR="00B66855" w:rsidRDefault="00EF0ED8" w:rsidP="00B66855">
      <w:pPr>
        <w:pStyle w:val="Default0"/>
        <w:rPr>
          <w:rFonts w:ascii="PT Sans Narrow" w:hAnsi="PT Sans Narrow"/>
          <w:b/>
          <w:bCs/>
          <w:color w:val="E05655"/>
          <w:sz w:val="28"/>
          <w:szCs w:val="28"/>
        </w:rPr>
      </w:pPr>
      <w:r w:rsidRPr="008E2F72">
        <w:rPr>
          <w:rFonts w:ascii="PT Sans Narrow" w:hAnsi="PT Sans Narrow" w:cs="Times New Roman"/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1149A6FF" wp14:editId="519846B9">
            <wp:simplePos x="0" y="0"/>
            <wp:positionH relativeFrom="column">
              <wp:posOffset>-437515</wp:posOffset>
            </wp:positionH>
            <wp:positionV relativeFrom="paragraph">
              <wp:posOffset>-58049</wp:posOffset>
            </wp:positionV>
            <wp:extent cx="361950" cy="304800"/>
            <wp:effectExtent l="0" t="0" r="0" b="0"/>
            <wp:wrapNone/>
            <wp:docPr id="3" name="Immagine 0" descr="ico_st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step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66855" w:rsidRPr="00823C76">
        <w:rPr>
          <w:rFonts w:ascii="PT Sans Narrow" w:hAnsi="PT Sans Narrow"/>
          <w:b/>
          <w:bCs/>
          <w:color w:val="E05655"/>
          <w:sz w:val="28"/>
          <w:szCs w:val="28"/>
        </w:rPr>
        <w:t>Step</w:t>
      </w:r>
      <w:proofErr w:type="spellEnd"/>
      <w:r w:rsidR="00B66855" w:rsidRPr="00823C76">
        <w:rPr>
          <w:rFonts w:ascii="PT Sans Narrow" w:hAnsi="PT Sans Narrow"/>
          <w:b/>
          <w:bCs/>
          <w:color w:val="E05655"/>
          <w:sz w:val="28"/>
          <w:szCs w:val="28"/>
        </w:rPr>
        <w:t xml:space="preserve"> </w:t>
      </w:r>
      <w:r w:rsidR="00B66855">
        <w:rPr>
          <w:rFonts w:ascii="PT Sans Narrow" w:hAnsi="PT Sans Narrow"/>
          <w:b/>
          <w:bCs/>
          <w:color w:val="E05655"/>
          <w:sz w:val="28"/>
          <w:szCs w:val="28"/>
        </w:rPr>
        <w:t>11</w:t>
      </w:r>
      <w:r w:rsidR="00B66855" w:rsidRPr="006F6509">
        <w:rPr>
          <w:rFonts w:ascii="PT Sans Narrow" w:hAnsi="PT Sans Narrow"/>
          <w:b/>
          <w:bCs/>
          <w:color w:val="E05655"/>
          <w:sz w:val="28"/>
          <w:szCs w:val="28"/>
        </w:rPr>
        <w:t xml:space="preserve"> </w:t>
      </w:r>
      <w:r w:rsidR="00B66855">
        <w:rPr>
          <w:rFonts w:ascii="PT Sans Narrow" w:hAnsi="PT Sans Narrow"/>
          <w:b/>
          <w:bCs/>
          <w:color w:val="E05655"/>
          <w:sz w:val="28"/>
          <w:szCs w:val="28"/>
        </w:rPr>
        <w:t xml:space="preserve">- </w:t>
      </w:r>
      <w:r w:rsidR="00B66855" w:rsidRPr="00823C76">
        <w:rPr>
          <w:rFonts w:ascii="PT Sans Narrow" w:hAnsi="PT Sans Narrow"/>
          <w:b/>
          <w:bCs/>
          <w:color w:val="E05655"/>
          <w:sz w:val="28"/>
          <w:szCs w:val="28"/>
        </w:rPr>
        <w:t xml:space="preserve">Dati generali  </w:t>
      </w:r>
      <w:r w:rsidR="00B66855">
        <w:rPr>
          <w:rFonts w:ascii="PT Sans Narrow" w:hAnsi="PT Sans Narrow"/>
          <w:b/>
          <w:bCs/>
          <w:color w:val="E05655"/>
          <w:sz w:val="28"/>
          <w:szCs w:val="28"/>
        </w:rPr>
        <w:t>e Partnership</w:t>
      </w:r>
    </w:p>
    <w:p w:rsidR="00B66855" w:rsidRDefault="00B66855" w:rsidP="00B66855">
      <w:pPr>
        <w:suppressAutoHyphens w:val="0"/>
        <w:spacing w:after="0" w:line="240" w:lineRule="auto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</w:p>
    <w:p w:rsidR="00B66855" w:rsidRPr="00535B4F" w:rsidRDefault="00650A8B" w:rsidP="00B66855">
      <w:pPr>
        <w:suppressAutoHyphens w:val="0"/>
        <w:spacing w:after="0" w:line="240" w:lineRule="auto"/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</w:pP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>L’ultima</w:t>
      </w:r>
      <w:r w:rsidR="00B66855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sezione</w:t>
      </w:r>
      <w:r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 </w:t>
      </w:r>
      <w:r w:rsidR="00B66855" w:rsidRPr="003476F0">
        <w:rPr>
          <w:rFonts w:ascii="PT Sans Narrow" w:eastAsia="Times New Roman" w:hAnsi="PT Sans Narrow" w:cs="Calibri"/>
          <w:color w:val="000000"/>
          <w:sz w:val="24"/>
          <w:szCs w:val="24"/>
          <w:lang w:eastAsia="it-IT"/>
        </w:rPr>
        <w:t xml:space="preserve">raccoglie una serie di informazioni generali sul progetto e sugli enti partner, promotori dell’iniziativa. </w:t>
      </w:r>
    </w:p>
    <w:p w:rsidR="00B66855" w:rsidRPr="00823C76" w:rsidRDefault="00B66855" w:rsidP="00B66855">
      <w:pPr>
        <w:pStyle w:val="Default0"/>
        <w:rPr>
          <w:rFonts w:ascii="PT Sans Narrow" w:hAnsi="PT Sans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841"/>
        <w:gridCol w:w="1843"/>
        <w:gridCol w:w="2280"/>
        <w:gridCol w:w="2363"/>
      </w:tblGrid>
      <w:tr w:rsidR="00B66855" w:rsidRPr="00823C76" w:rsidTr="00650A8B">
        <w:trPr>
          <w:trHeight w:val="368"/>
        </w:trPr>
        <w:tc>
          <w:tcPr>
            <w:tcW w:w="3801" w:type="pct"/>
            <w:gridSpan w:val="4"/>
            <w:shd w:val="clear" w:color="auto" w:fill="A6A6A6"/>
          </w:tcPr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</w:rPr>
            </w:pPr>
            <w:r w:rsidRPr="00823C76">
              <w:rPr>
                <w:rFonts w:ascii="PT Sans Narrow" w:hAnsi="PT Sans Narrow"/>
              </w:rPr>
              <w:t xml:space="preserve"> </w:t>
            </w:r>
            <w:r w:rsidRPr="00535B4F">
              <w:rPr>
                <w:rFonts w:ascii="PT Sans Narrow" w:hAnsi="PT Sans Narrow"/>
                <w:b/>
                <w:bCs/>
              </w:rPr>
              <w:t xml:space="preserve">Informazioni principali </w:t>
            </w:r>
          </w:p>
        </w:tc>
        <w:tc>
          <w:tcPr>
            <w:tcW w:w="1199" w:type="pct"/>
            <w:shd w:val="clear" w:color="auto" w:fill="A6A6A6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</w:rPr>
            </w:pPr>
          </w:p>
        </w:tc>
      </w:tr>
      <w:tr w:rsidR="00B66855" w:rsidRPr="00823C76" w:rsidTr="002F274F">
        <w:trPr>
          <w:trHeight w:val="11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32"/>
                <w:szCs w:val="32"/>
              </w:rPr>
            </w:pPr>
            <w:r>
              <w:rPr>
                <w:rFonts w:ascii="PT Sans Narrow" w:hAnsi="PT Sans Narrow"/>
              </w:rPr>
              <w:t xml:space="preserve">Questa sezione </w:t>
            </w:r>
            <w:r w:rsidRPr="00823C76">
              <w:rPr>
                <w:rFonts w:ascii="PT Sans Narrow" w:hAnsi="PT Sans Narrow"/>
              </w:rPr>
              <w:t xml:space="preserve">ti </w:t>
            </w:r>
            <w:r>
              <w:rPr>
                <w:rFonts w:ascii="PT Sans Narrow" w:hAnsi="PT Sans Narrow"/>
              </w:rPr>
              <w:t>chiede di</w:t>
            </w:r>
            <w:r w:rsidRPr="00823C76">
              <w:rPr>
                <w:rFonts w:ascii="PT Sans Narrow" w:hAnsi="PT Sans Narrow"/>
              </w:rPr>
              <w:t xml:space="preserve"> fornire tutte le informazioni principali </w:t>
            </w:r>
            <w:r>
              <w:rPr>
                <w:rFonts w:ascii="PT Sans Narrow" w:hAnsi="PT Sans Narrow"/>
              </w:rPr>
              <w:t>relative a</w:t>
            </w:r>
            <w:r w:rsidRPr="00823C76">
              <w:rPr>
                <w:rFonts w:ascii="PT Sans Narrow" w:hAnsi="PT Sans Narrow"/>
              </w:rPr>
              <w:t xml:space="preserve">ll’esperienza che stai descrivendo e </w:t>
            </w:r>
            <w:r>
              <w:rPr>
                <w:rFonts w:ascii="PT Sans Narrow" w:hAnsi="PT Sans Narrow"/>
              </w:rPr>
              <w:t>al</w:t>
            </w:r>
            <w:r w:rsidRPr="00823C76">
              <w:rPr>
                <w:rFonts w:ascii="PT Sans Narrow" w:hAnsi="PT Sans Narrow"/>
              </w:rPr>
              <w:t>le organizzazioni coinvolte in essa</w:t>
            </w:r>
            <w:r>
              <w:rPr>
                <w:rFonts w:ascii="PT Sans Narrow" w:hAnsi="PT Sans Narrow"/>
              </w:rPr>
              <w:t>: ricord</w:t>
            </w:r>
            <w:r w:rsidR="00317F98">
              <w:rPr>
                <w:rFonts w:ascii="PT Sans Narrow" w:hAnsi="PT Sans Narrow"/>
              </w:rPr>
              <w:t>a che un progetto è ammissibile</w:t>
            </w:r>
            <w:r>
              <w:rPr>
                <w:rFonts w:ascii="PT Sans Narrow" w:hAnsi="PT Sans Narrow"/>
              </w:rPr>
              <w:t xml:space="preserve"> solo se realizzato da una partnership formata da almeno </w:t>
            </w:r>
            <w:r w:rsidRPr="00650A8B">
              <w:rPr>
                <w:rFonts w:ascii="PT Sans Narrow" w:hAnsi="PT Sans Narrow"/>
                <w:b/>
              </w:rPr>
              <w:t xml:space="preserve">tre </w:t>
            </w:r>
            <w:r>
              <w:rPr>
                <w:rFonts w:ascii="PT Sans Narrow" w:hAnsi="PT Sans Narrow"/>
              </w:rPr>
              <w:t>organizzazioni/enti.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Pr="001F55CB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Titolo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dell’esperienza</w:t>
            </w:r>
            <w:proofErr w:type="spellEnd"/>
          </w:p>
          <w:p w:rsidR="00650A8B" w:rsidRPr="00535B4F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pStyle w:val="Default0"/>
              <w:suppressAutoHyphens/>
              <w:spacing w:after="200" w:line="276" w:lineRule="auto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199" w:type="pct"/>
          </w:tcPr>
          <w:p w:rsidR="00B66855" w:rsidRPr="00823C76" w:rsidDel="00722879" w:rsidRDefault="00B66855" w:rsidP="002F274F">
            <w:pPr>
              <w:pStyle w:val="Default0"/>
              <w:suppressAutoHyphens/>
              <w:spacing w:after="200" w:line="276" w:lineRule="auto"/>
              <w:rPr>
                <w:rFonts w:ascii="PT Sans Narrow" w:hAnsi="PT Sans Narrow"/>
                <w:sz w:val="20"/>
                <w:szCs w:val="20"/>
              </w:rPr>
            </w:pPr>
            <w:r>
              <w:rPr>
                <w:rFonts w:ascii="PT Sans Narrow" w:hAnsi="PT Sans Narrow"/>
                <w:sz w:val="20"/>
                <w:szCs w:val="20"/>
              </w:rPr>
              <w:t xml:space="preserve">Inserisci il </w:t>
            </w:r>
            <w:r w:rsidRPr="00535B4F">
              <w:rPr>
                <w:rFonts w:ascii="PT Sans Narrow" w:hAnsi="PT Sans Narrow"/>
                <w:b/>
                <w:sz w:val="20"/>
                <w:szCs w:val="20"/>
              </w:rPr>
              <w:t>titolo in italiano</w:t>
            </w:r>
            <w:r>
              <w:rPr>
                <w:rFonts w:ascii="PT Sans Narrow" w:hAnsi="PT Sans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PT Sans Narrow" w:hAnsi="PT Sans Narrow"/>
                <w:sz w:val="20"/>
                <w:szCs w:val="20"/>
              </w:rPr>
              <w:t>max</w:t>
            </w:r>
            <w:proofErr w:type="spellEnd"/>
            <w:r>
              <w:rPr>
                <w:rFonts w:ascii="PT Sans Narrow" w:hAnsi="PT Sans Narrow"/>
                <w:sz w:val="20"/>
                <w:szCs w:val="20"/>
              </w:rPr>
              <w:t xml:space="preserve"> 200 caratteri).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Pr="00650A8B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Titolo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dell’esperienza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inglese</w:t>
            </w:r>
            <w:proofErr w:type="spellEnd"/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pStyle w:val="Default0"/>
              <w:suppressAutoHyphens/>
              <w:spacing w:after="200" w:line="276" w:lineRule="auto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199" w:type="pct"/>
          </w:tcPr>
          <w:p w:rsidR="00B66855" w:rsidRDefault="00B66855" w:rsidP="002F274F">
            <w:pPr>
              <w:pStyle w:val="Default0"/>
              <w:suppressAutoHyphens/>
              <w:spacing w:after="200" w:line="276" w:lineRule="auto"/>
              <w:rPr>
                <w:rFonts w:ascii="PT Sans Narrow" w:hAnsi="PT Sans Narrow"/>
                <w:sz w:val="20"/>
                <w:szCs w:val="20"/>
              </w:rPr>
            </w:pPr>
            <w:r>
              <w:rPr>
                <w:rFonts w:ascii="PT Sans Narrow" w:hAnsi="PT Sans Narrow"/>
                <w:sz w:val="20"/>
                <w:szCs w:val="20"/>
              </w:rPr>
              <w:t xml:space="preserve">Inserisci il </w:t>
            </w:r>
            <w:r w:rsidRPr="00535B4F">
              <w:rPr>
                <w:rFonts w:ascii="PT Sans Narrow" w:hAnsi="PT Sans Narrow"/>
                <w:b/>
                <w:sz w:val="20"/>
                <w:szCs w:val="20"/>
              </w:rPr>
              <w:t>titolo in inglese</w:t>
            </w:r>
            <w:r>
              <w:rPr>
                <w:rFonts w:ascii="PT Sans Narrow" w:hAnsi="PT Sans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PT Sans Narrow" w:hAnsi="PT Sans Narrow"/>
                <w:sz w:val="20"/>
                <w:szCs w:val="20"/>
              </w:rPr>
              <w:t>max</w:t>
            </w:r>
            <w:proofErr w:type="spellEnd"/>
            <w:r>
              <w:rPr>
                <w:rFonts w:ascii="PT Sans Narrow" w:hAnsi="PT Sans Narrow"/>
                <w:sz w:val="20"/>
                <w:szCs w:val="20"/>
              </w:rPr>
              <w:t xml:space="preserve"> 200 caratteri).</w:t>
            </w:r>
          </w:p>
        </w:tc>
      </w:tr>
      <w:tr w:rsidR="00B66855" w:rsidRPr="00823C76" w:rsidTr="00650A8B">
        <w:trPr>
          <w:trHeight w:val="273"/>
        </w:trPr>
        <w:tc>
          <w:tcPr>
            <w:tcW w:w="775" w:type="pct"/>
          </w:tcPr>
          <w:p w:rsidR="00650A8B" w:rsidRDefault="00650A8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>Acronimo o Abbreviazione</w:t>
            </w: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pStyle w:val="Default0"/>
              <w:ind w:right="3719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  <w:tc>
          <w:tcPr>
            <w:tcW w:w="1199" w:type="pct"/>
          </w:tcPr>
          <w:p w:rsidR="00B66855" w:rsidRPr="003476F0" w:rsidRDefault="00B66855" w:rsidP="002F274F">
            <w:pPr>
              <w:tabs>
                <w:tab w:val="left" w:pos="35"/>
              </w:tabs>
              <w:rPr>
                <w:rFonts w:ascii="PT Sans Narrow" w:eastAsia="Times New Roman" w:hAnsi="PT Sans Narrow" w:cs="Calibri"/>
                <w:color w:val="000000"/>
                <w:lang w:eastAsia="it-IT"/>
              </w:rPr>
            </w:pPr>
            <w:r w:rsidRPr="003476F0">
              <w:rPr>
                <w:rFonts w:ascii="PT Sans Narrow" w:eastAsia="Times New Roman" w:hAnsi="PT Sans Narrow" w:cs="Calibri"/>
                <w:color w:val="000000"/>
                <w:lang w:eastAsia="it-IT"/>
              </w:rPr>
              <w:t>Inserisci il nome in breve con cui s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>ei</w:t>
            </w:r>
            <w:r w:rsidRPr="00D11107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solit</w:t>
            </w:r>
            <w:r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o </w:t>
            </w:r>
            <w:r w:rsidRPr="003476F0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denominare l'iniziativa. Può essere una semplice </w:t>
            </w:r>
            <w:r w:rsidRPr="00535B4F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abbreviazione</w:t>
            </w:r>
            <w:r w:rsidRPr="003476F0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 o un </w:t>
            </w:r>
            <w:r w:rsidRPr="00535B4F">
              <w:rPr>
                <w:rFonts w:ascii="PT Sans Narrow" w:eastAsia="Times New Roman" w:hAnsi="PT Sans Narrow" w:cs="Calibri"/>
                <w:b/>
                <w:color w:val="000000"/>
                <w:lang w:eastAsia="it-IT"/>
              </w:rPr>
              <w:t>acronimo</w:t>
            </w:r>
            <w:r w:rsidRPr="003476F0">
              <w:rPr>
                <w:rFonts w:ascii="PT Sans Narrow" w:eastAsia="Times New Roman" w:hAnsi="PT Sans Narrow" w:cs="Calibri"/>
                <w:color w:val="000000"/>
                <w:lang w:eastAsia="it-IT"/>
              </w:rPr>
              <w:t xml:space="preserve">. </w:t>
            </w:r>
          </w:p>
          <w:p w:rsidR="00B66855" w:rsidRDefault="00B66855" w:rsidP="002F274F">
            <w:pPr>
              <w:pStyle w:val="Finemodulo-z"/>
            </w:pPr>
            <w:r>
              <w:t>Fine modulo</w:t>
            </w:r>
          </w:p>
          <w:p w:rsidR="00B66855" w:rsidRPr="003476F0" w:rsidRDefault="00B66855" w:rsidP="002F274F">
            <w:pPr>
              <w:pStyle w:val="Default0"/>
              <w:ind w:right="3719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Default="00650A8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Tema Principale </w:t>
            </w:r>
          </w:p>
        </w:tc>
        <w:tc>
          <w:tcPr>
            <w:tcW w:w="3026" w:type="pct"/>
            <w:gridSpan w:val="3"/>
          </w:tcPr>
          <w:p w:rsidR="00B66855" w:rsidRPr="00B66855" w:rsidRDefault="00C64428" w:rsidP="002F274F">
            <w:pPr>
              <w:pStyle w:val="Default0"/>
              <w:rPr>
                <w:rFonts w:ascii="PT Sans Narrow" w:hAnsi="PT Sans Narrow" w:cs="Arial"/>
                <w:color w:val="auto"/>
                <w:sz w:val="22"/>
                <w:szCs w:val="22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t>Gestione sostenibile delle risorse naturali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br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t>Miglioramento quantitativo e qualitativo dei prodotti per l’incremento della coltivazione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br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t xml:space="preserve">Dinamiche socio-economiche e mercati globali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br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t xml:space="preserve">Sviluppo sostenibile di piccole comunità rurali 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 w:cs="Arial"/>
                <w:color w:val="auto"/>
                <w:sz w:val="20"/>
                <w:szCs w:val="20"/>
                <w:highlight w:val="yellow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B66855">
              <w:rPr>
                <w:rFonts w:ascii="PT Sans Narrow" w:hAnsi="PT Sans Narrow" w:cs="Arial"/>
                <w:color w:val="auto"/>
                <w:sz w:val="22"/>
                <w:szCs w:val="22"/>
              </w:rPr>
              <w:t>Modalità di consumo del cibo: dieta, ambiente, società, economia e salute</w:t>
            </w:r>
            <w:r w:rsidR="00B66855" w:rsidRPr="00823C76">
              <w:rPr>
                <w:rFonts w:ascii="PT Sans Narrow" w:hAnsi="PT Sans Narrow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99" w:type="pct"/>
          </w:tcPr>
          <w:p w:rsidR="00B66855" w:rsidRPr="00272717" w:rsidRDefault="00B66855" w:rsidP="003A7320">
            <w:pPr>
              <w:pStyle w:val="Default0"/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</w:pPr>
            <w:r w:rsidRPr="00823C76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Scegli</w:t>
            </w:r>
            <w:r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,</w:t>
            </w:r>
            <w:r w:rsidRPr="00823C76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 xml:space="preserve"> tra quelli elencati</w:t>
            </w:r>
            <w:r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,</w:t>
            </w:r>
            <w:r w:rsidRPr="00823C76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35B4F">
              <w:rPr>
                <w:rFonts w:ascii="PT Sans Narrow" w:hAnsi="PT Sans Narrow" w:cs="Arial"/>
                <w:b/>
                <w:sz w:val="20"/>
                <w:szCs w:val="20"/>
                <w:shd w:val="clear" w:color="auto" w:fill="FFFFFF"/>
              </w:rPr>
              <w:t>il tema principale</w:t>
            </w:r>
            <w:r w:rsidRPr="00823C76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 xml:space="preserve"> al quale si può ricondurre l’iniziativa che vuoi descrivere. Se il lavoro ha trattato diversi temi, scegli tra quelli elencati</w:t>
            </w:r>
            <w:r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,</w:t>
            </w:r>
            <w:r w:rsidRPr="00823C76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 xml:space="preserve"> l’ambito di maggior </w:t>
            </w:r>
            <w:r w:rsidRPr="00272717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impatto</w:t>
            </w:r>
            <w:r w:rsidR="009E1AF0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>.</w:t>
            </w:r>
            <w:r w:rsidRPr="00272717">
              <w:rPr>
                <w:rFonts w:ascii="PT Sans Narrow" w:hAnsi="PT Sans Narrow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Default="00650A8B" w:rsidP="002F274F">
            <w:pPr>
              <w:spacing w:after="0" w:line="200" w:lineRule="atLeast"/>
              <w:rPr>
                <w:rFonts w:ascii="PT Sans Narrow" w:hAnsi="PT Sans Narrow" w:cs="Arial"/>
                <w:b/>
                <w:sz w:val="22"/>
                <w:szCs w:val="22"/>
              </w:rPr>
            </w:pPr>
          </w:p>
          <w:p w:rsidR="00B66855" w:rsidRPr="00535B4F" w:rsidRDefault="00B66855" w:rsidP="002F274F">
            <w:pPr>
              <w:spacing w:after="0" w:line="200" w:lineRule="atLeast"/>
              <w:rPr>
                <w:rFonts w:ascii="PT Sans Narrow" w:hAnsi="PT Sans Narrow" w:cs="Arial"/>
                <w:b/>
                <w:sz w:val="22"/>
                <w:szCs w:val="22"/>
              </w:rPr>
            </w:pPr>
            <w:r w:rsidRPr="00535B4F">
              <w:rPr>
                <w:rFonts w:ascii="PT Sans Narrow" w:hAnsi="PT Sans Narrow" w:cs="Arial"/>
                <w:b/>
                <w:sz w:val="22"/>
                <w:szCs w:val="22"/>
              </w:rPr>
              <w:t xml:space="preserve">Riassunto delle caratteristiche principali dell’esperienza condotta </w:t>
            </w: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  <w:tc>
          <w:tcPr>
            <w:tcW w:w="1199" w:type="pct"/>
          </w:tcPr>
          <w:p w:rsidR="00B66855" w:rsidRPr="00272717" w:rsidRDefault="00B66855" w:rsidP="002F274F">
            <w:pPr>
              <w:spacing w:after="0" w:line="200" w:lineRule="atLeast"/>
              <w:jc w:val="both"/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</w:pPr>
            <w:r w:rsidRPr="00272717"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 xml:space="preserve">Inserisci una </w:t>
            </w:r>
            <w:r w:rsidRPr="00535B4F">
              <w:rPr>
                <w:rFonts w:ascii="PT Sans Narrow" w:eastAsia="Times New Roman" w:hAnsi="PT Sans Narrow" w:cs="Arial"/>
                <w:b/>
                <w:color w:val="000000"/>
                <w:shd w:val="clear" w:color="auto" w:fill="FFFFFF"/>
                <w:lang w:eastAsia="it-IT"/>
              </w:rPr>
              <w:t>breve descrizione</w:t>
            </w:r>
            <w:r w:rsidRPr="00272717"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 xml:space="preserve"> dell’esperienza, concentrandoti sull’aspetto o sugli aspetti che la rendono identificabile come buona pratica di sviluppo sostenibile (obiettivo principale, beneficiari,  risultati) (</w:t>
            </w:r>
            <w:proofErr w:type="spellStart"/>
            <w:r w:rsidRPr="00535B4F">
              <w:rPr>
                <w:rFonts w:ascii="PT Sans Narrow" w:eastAsia="Times New Roman" w:hAnsi="PT Sans Narrow" w:cs="Arial"/>
                <w:b/>
                <w:color w:val="000000"/>
                <w:shd w:val="clear" w:color="auto" w:fill="FFFFFF"/>
                <w:lang w:eastAsia="it-IT"/>
              </w:rPr>
              <w:t>max</w:t>
            </w:r>
            <w:proofErr w:type="spellEnd"/>
            <w:r w:rsidRPr="00535B4F">
              <w:rPr>
                <w:rFonts w:ascii="PT Sans Narrow" w:eastAsia="Times New Roman" w:hAnsi="PT Sans Narrow" w:cs="Arial"/>
                <w:b/>
                <w:color w:val="000000"/>
                <w:shd w:val="clear" w:color="auto" w:fill="FFFFFF"/>
                <w:lang w:eastAsia="it-IT"/>
              </w:rPr>
              <w:t xml:space="preserve"> 1000 caratteri inclusi gli spazi</w:t>
            </w:r>
            <w:r w:rsidRPr="00272717"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>)</w:t>
            </w:r>
            <w:r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>.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Default="00650A8B" w:rsidP="002F274F">
            <w:pPr>
              <w:spacing w:after="0" w:line="200" w:lineRule="atLeast"/>
              <w:jc w:val="both"/>
              <w:rPr>
                <w:rFonts w:ascii="PT Sans Narrow" w:hAnsi="PT Sans Narrow" w:cs="Arial"/>
                <w:b/>
                <w:sz w:val="22"/>
                <w:szCs w:val="22"/>
              </w:rPr>
            </w:pPr>
          </w:p>
          <w:p w:rsidR="00B66855" w:rsidRDefault="00B66855" w:rsidP="002F274F">
            <w:pPr>
              <w:spacing w:after="0" w:line="200" w:lineRule="atLeast"/>
              <w:jc w:val="both"/>
              <w:rPr>
                <w:rFonts w:ascii="PT Sans Narrow" w:hAnsi="PT Sans Narrow" w:cs="Arial"/>
                <w:b/>
                <w:sz w:val="22"/>
                <w:szCs w:val="22"/>
              </w:rPr>
            </w:pPr>
            <w:r w:rsidRPr="00535B4F">
              <w:rPr>
                <w:rFonts w:ascii="PT Sans Narrow" w:hAnsi="PT Sans Narrow" w:cs="Arial"/>
                <w:b/>
                <w:sz w:val="22"/>
                <w:szCs w:val="22"/>
              </w:rPr>
              <w:t>Riassunto in inglese delle caratteristiche principali dell’esperienza condotta</w:t>
            </w:r>
          </w:p>
          <w:p w:rsidR="00650A8B" w:rsidRPr="00535B4F" w:rsidRDefault="00650A8B" w:rsidP="002F274F">
            <w:pPr>
              <w:spacing w:after="0" w:line="200" w:lineRule="atLeast"/>
              <w:jc w:val="both"/>
              <w:rPr>
                <w:rFonts w:ascii="PT Sans Narrow" w:hAnsi="PT Sans Narrow" w:cs="Arial"/>
                <w:sz w:val="22"/>
                <w:szCs w:val="22"/>
              </w:rPr>
            </w:pPr>
          </w:p>
        </w:tc>
        <w:tc>
          <w:tcPr>
            <w:tcW w:w="3026" w:type="pct"/>
            <w:gridSpan w:val="3"/>
          </w:tcPr>
          <w:p w:rsidR="00B66855" w:rsidRDefault="00B66855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  <w:p w:rsidR="00650A8B" w:rsidRPr="00823C76" w:rsidRDefault="00650A8B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  <w:tc>
          <w:tcPr>
            <w:tcW w:w="1199" w:type="pct"/>
          </w:tcPr>
          <w:p w:rsidR="00B66855" w:rsidRPr="00823C76" w:rsidRDefault="00B66855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  <w:r w:rsidRPr="00823C76">
              <w:rPr>
                <w:rFonts w:ascii="PT Sans Narrow" w:eastAsia="Times New Roman" w:hAnsi="PT Sans Narrow" w:cstheme="minorHAnsi"/>
                <w:lang w:eastAsia="it-IT"/>
              </w:rPr>
              <w:t>Riporta la traduzione in inglese del riassunto inserito nel campo precedente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 xml:space="preserve"> </w:t>
            </w:r>
            <w:r w:rsidRPr="00272717"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>(</w:t>
            </w:r>
            <w:proofErr w:type="spellStart"/>
            <w:r w:rsidRPr="00535B4F">
              <w:rPr>
                <w:rFonts w:ascii="PT Sans Narrow" w:eastAsia="Times New Roman" w:hAnsi="PT Sans Narrow" w:cs="Arial"/>
                <w:b/>
                <w:color w:val="000000"/>
                <w:shd w:val="clear" w:color="auto" w:fill="FFFFFF"/>
                <w:lang w:eastAsia="it-IT"/>
              </w:rPr>
              <w:t>max</w:t>
            </w:r>
            <w:proofErr w:type="spellEnd"/>
            <w:r w:rsidRPr="00535B4F">
              <w:rPr>
                <w:rFonts w:ascii="PT Sans Narrow" w:eastAsia="Times New Roman" w:hAnsi="PT Sans Narrow" w:cs="Arial"/>
                <w:b/>
                <w:color w:val="000000"/>
                <w:shd w:val="clear" w:color="auto" w:fill="FFFFFF"/>
                <w:lang w:eastAsia="it-IT"/>
              </w:rPr>
              <w:t xml:space="preserve"> 1000 caratteri inclusi gli spazi</w:t>
            </w:r>
            <w:r w:rsidRPr="00272717">
              <w:rPr>
                <w:rFonts w:ascii="PT Sans Narrow" w:eastAsia="Times New Roman" w:hAnsi="PT Sans Narrow" w:cs="Arial"/>
                <w:color w:val="000000"/>
                <w:shd w:val="clear" w:color="auto" w:fill="FFFFFF"/>
                <w:lang w:eastAsia="it-IT"/>
              </w:rPr>
              <w:t>)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>.</w:t>
            </w:r>
          </w:p>
        </w:tc>
      </w:tr>
      <w:tr w:rsidR="00B66855" w:rsidRPr="00823C76" w:rsidTr="00650A8B">
        <w:trPr>
          <w:trHeight w:val="141"/>
        </w:trPr>
        <w:tc>
          <w:tcPr>
            <w:tcW w:w="775" w:type="pct"/>
          </w:tcPr>
          <w:p w:rsidR="00650A8B" w:rsidRPr="001F55CB" w:rsidRDefault="00650A8B" w:rsidP="002F274F">
            <w:pPr>
              <w:spacing w:after="0" w:line="200" w:lineRule="atLeast"/>
              <w:jc w:val="both"/>
              <w:rPr>
                <w:rFonts w:ascii="PT Sans Narrow" w:hAnsi="PT Sans Narrow" w:cs="Arial"/>
                <w:b/>
                <w:sz w:val="22"/>
                <w:szCs w:val="22"/>
              </w:rPr>
            </w:pPr>
          </w:p>
          <w:p w:rsidR="00B66855" w:rsidRPr="00535B4F" w:rsidRDefault="00650A8B" w:rsidP="00650A8B">
            <w:pPr>
              <w:spacing w:after="0" w:line="200" w:lineRule="atLeast"/>
              <w:jc w:val="both"/>
              <w:rPr>
                <w:rFonts w:ascii="PT Sans Narrow" w:hAnsi="PT Sans Narrow" w:cs="Arial"/>
                <w:b/>
                <w:sz w:val="22"/>
                <w:szCs w:val="22"/>
                <w:lang w:val="en-US"/>
              </w:rPr>
            </w:pPr>
            <w:r>
              <w:rPr>
                <w:rFonts w:ascii="PT Sans Narrow" w:hAnsi="PT Sans Narrow" w:cs="Arial"/>
                <w:b/>
                <w:sz w:val="22"/>
                <w:szCs w:val="22"/>
                <w:lang w:val="en-US"/>
              </w:rPr>
              <w:t>Parole-</w:t>
            </w:r>
            <w:proofErr w:type="spellStart"/>
            <w:r>
              <w:rPr>
                <w:rFonts w:ascii="PT Sans Narrow" w:hAnsi="PT Sans Narrow" w:cs="Arial"/>
                <w:b/>
                <w:sz w:val="22"/>
                <w:szCs w:val="22"/>
                <w:lang w:val="en-US"/>
              </w:rPr>
              <w:t>c</w:t>
            </w:r>
            <w:r w:rsidRPr="00535B4F">
              <w:rPr>
                <w:rFonts w:ascii="PT Sans Narrow" w:hAnsi="PT Sans Narrow" w:cs="Arial"/>
                <w:b/>
                <w:sz w:val="22"/>
                <w:szCs w:val="22"/>
                <w:lang w:val="en-US"/>
              </w:rPr>
              <w:t>hiave</w:t>
            </w:r>
            <w:proofErr w:type="spellEnd"/>
            <w:r w:rsidRPr="00535B4F">
              <w:rPr>
                <w:rFonts w:ascii="PT Sans Narrow" w:hAnsi="PT Sans Narrow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  <w:tc>
          <w:tcPr>
            <w:tcW w:w="1199" w:type="pct"/>
          </w:tcPr>
          <w:p w:rsidR="00B66855" w:rsidRDefault="00B66855" w:rsidP="00650A8B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  <w:r w:rsidRPr="00823C76">
              <w:rPr>
                <w:rFonts w:ascii="PT Sans Narrow" w:eastAsia="Times New Roman" w:hAnsi="PT Sans Narrow" w:cstheme="minorHAnsi"/>
                <w:lang w:eastAsia="it-IT"/>
              </w:rPr>
              <w:t xml:space="preserve">Pensa 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>a quelle</w:t>
            </w:r>
            <w:r w:rsidRPr="00823C76">
              <w:rPr>
                <w:rFonts w:ascii="PT Sans Narrow" w:eastAsia="Times New Roman" w:hAnsi="PT Sans Narrow" w:cstheme="minorHAnsi"/>
                <w:lang w:eastAsia="it-IT"/>
              </w:rPr>
              <w:t xml:space="preserve"> </w:t>
            </w:r>
            <w:r w:rsidRPr="00535B4F">
              <w:rPr>
                <w:rFonts w:ascii="PT Sans Narrow" w:eastAsia="Times New Roman" w:hAnsi="PT Sans Narrow" w:cstheme="minorHAnsi"/>
                <w:b/>
                <w:lang w:eastAsia="it-IT"/>
              </w:rPr>
              <w:t>parole</w:t>
            </w:r>
            <w:r w:rsidRPr="00823C76">
              <w:rPr>
                <w:rFonts w:ascii="PT Sans Narrow" w:eastAsia="Times New Roman" w:hAnsi="PT Sans Narrow" w:cstheme="minorHAnsi"/>
                <w:lang w:eastAsia="it-IT"/>
              </w:rPr>
              <w:t xml:space="preserve"> che possono descrivere al meglio questa esperienza (in merito a: scopo, settore di applicazione, innovazione prodotta, risultati ottenuti…)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>.</w:t>
            </w:r>
          </w:p>
          <w:p w:rsidR="009E1AF0" w:rsidRPr="00823C76" w:rsidRDefault="009E1AF0" w:rsidP="00650A8B">
            <w:pPr>
              <w:spacing w:after="0" w:line="240" w:lineRule="auto"/>
              <w:jc w:val="both"/>
              <w:rPr>
                <w:rFonts w:ascii="PT Sans Narrow" w:eastAsia="Times New Roman" w:hAnsi="PT Sans Narrow" w:cstheme="minorHAnsi"/>
                <w:lang w:eastAsia="it-IT"/>
              </w:rPr>
            </w:pP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Pr="00650A8B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Budget 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Totale</w:t>
            </w:r>
            <w:proofErr w:type="spellEnd"/>
          </w:p>
          <w:p w:rsidR="00650A8B" w:rsidRPr="00317F98" w:rsidRDefault="00317F98" w:rsidP="002F274F">
            <w:pPr>
              <w:pStyle w:val="Default0"/>
              <w:rPr>
                <w:rFonts w:ascii="PT Sans Narrow" w:hAnsi="PT Sans Narrow"/>
                <w:sz w:val="18"/>
                <w:szCs w:val="18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3026" w:type="pct"/>
            <w:gridSpan w:val="3"/>
          </w:tcPr>
          <w:p w:rsidR="00B66855" w:rsidRPr="003476F0" w:rsidRDefault="00B66855" w:rsidP="002F274F">
            <w:pPr>
              <w:pStyle w:val="Default0"/>
              <w:rPr>
                <w:rFonts w:ascii="PT Sans Narrow" w:hAnsi="PT Sans Narrow"/>
                <w:caps/>
                <w:sz w:val="22"/>
                <w:szCs w:val="22"/>
                <w:lang w:val="en-US"/>
              </w:rPr>
            </w:pPr>
          </w:p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  <w:tc>
          <w:tcPr>
            <w:tcW w:w="1199" w:type="pct"/>
          </w:tcPr>
          <w:p w:rsidR="00B66855" w:rsidRPr="003476F0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3476F0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Indica il </w:t>
            </w:r>
            <w:r w:rsidRPr="00535B4F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budget</w:t>
            </w:r>
            <w:r w:rsidRPr="003476F0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 di progetto in </w:t>
            </w:r>
            <w:r w:rsidRPr="00535B4F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Euro</w:t>
            </w:r>
            <w:r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Logo </w:t>
            </w:r>
          </w:p>
          <w:p w:rsidR="00650A8B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i/>
                <w:sz w:val="22"/>
                <w:szCs w:val="22"/>
              </w:rPr>
            </w:pPr>
          </w:p>
        </w:tc>
        <w:tc>
          <w:tcPr>
            <w:tcW w:w="1199" w:type="pct"/>
          </w:tcPr>
          <w:p w:rsidR="00B66855" w:rsidRPr="00AE7D97" w:rsidRDefault="00B66855" w:rsidP="002F274F">
            <w:pPr>
              <w:pStyle w:val="Default0"/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</w:pP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Inserisci </w:t>
            </w:r>
            <w:r w:rsidR="001F55CB" w:rsidRP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>URL titolo,</w:t>
            </w:r>
            <w:r w:rsid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F55CB" w:rsidRP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 xml:space="preserve">descrizione, didascalia </w:t>
            </w:r>
            <w:r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al</w:t>
            </w: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 </w:t>
            </w:r>
            <w:r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Logo</w:t>
            </w: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 di progetto, non obbligatorio.</w:t>
            </w:r>
          </w:p>
        </w:tc>
      </w:tr>
      <w:tr w:rsidR="00B66855" w:rsidRPr="00823C76" w:rsidTr="00650A8B">
        <w:trPr>
          <w:trHeight w:val="110"/>
        </w:trPr>
        <w:tc>
          <w:tcPr>
            <w:tcW w:w="775" w:type="pct"/>
          </w:tcPr>
          <w:p w:rsidR="00650A8B" w:rsidRDefault="00650A8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Foto significativa</w:t>
            </w:r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3026" w:type="pct"/>
            <w:gridSpan w:val="3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i/>
                <w:sz w:val="22"/>
                <w:szCs w:val="22"/>
              </w:rPr>
            </w:pPr>
          </w:p>
        </w:tc>
        <w:tc>
          <w:tcPr>
            <w:tcW w:w="1199" w:type="pct"/>
          </w:tcPr>
          <w:p w:rsidR="00B66855" w:rsidRPr="00AE7D97" w:rsidRDefault="00B66855" w:rsidP="002F274F">
            <w:pPr>
              <w:pStyle w:val="Default0"/>
              <w:rPr>
                <w:rFonts w:ascii="PT Sans Narrow" w:hAnsi="PT Sans Narrow" w:cstheme="minorHAnsi"/>
                <w:color w:val="auto"/>
                <w:sz w:val="20"/>
                <w:szCs w:val="20"/>
              </w:rPr>
            </w:pP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Inserisci </w:t>
            </w:r>
            <w:r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URL</w:t>
            </w:r>
            <w:r w:rsidR="001F55CB"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 xml:space="preserve">, </w:t>
            </w:r>
            <w:r w:rsidR="001F55CB" w:rsidRP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>titolo,</w:t>
            </w:r>
            <w:r w:rsid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F55CB" w:rsidRPr="00AE7D97">
              <w:rPr>
                <w:rFonts w:ascii="PT Sans Narrow" w:hAnsi="PT Sans Narrow" w:cstheme="minorHAnsi"/>
                <w:b/>
                <w:bCs/>
                <w:color w:val="auto"/>
                <w:sz w:val="20"/>
                <w:szCs w:val="20"/>
              </w:rPr>
              <w:t>descrizione, didascalia</w:t>
            </w:r>
            <w:r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 xml:space="preserve"> a</w:t>
            </w: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 </w:t>
            </w:r>
            <w:r w:rsidRPr="00AE7D97">
              <w:rPr>
                <w:rFonts w:ascii="PT Sans Narrow" w:hAnsi="PT Sans Narrow" w:cstheme="minorHAnsi"/>
                <w:b/>
                <w:color w:val="auto"/>
                <w:sz w:val="20"/>
                <w:szCs w:val="20"/>
              </w:rPr>
              <w:t>un’immagine</w:t>
            </w:r>
            <w:r w:rsidRPr="00AE7D97">
              <w:rPr>
                <w:rFonts w:ascii="PT Sans Narrow" w:hAnsi="PT Sans Narrow" w:cstheme="minorHAnsi"/>
                <w:color w:val="auto"/>
                <w:sz w:val="20"/>
                <w:szCs w:val="20"/>
              </w:rPr>
              <w:t xml:space="preserve"> significativa che possa rappresentare il cuore o qualche aspetto significativo del progetto, non obbligatorio.</w:t>
            </w:r>
          </w:p>
        </w:tc>
      </w:tr>
      <w:tr w:rsidR="00B66855" w:rsidRPr="00823C76" w:rsidTr="00650A8B">
        <w:trPr>
          <w:trHeight w:val="471"/>
        </w:trPr>
        <w:tc>
          <w:tcPr>
            <w:tcW w:w="3801" w:type="pct"/>
            <w:gridSpan w:val="4"/>
            <w:shd w:val="clear" w:color="auto" w:fill="A6A6A6"/>
          </w:tcPr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highlight w:val="yellow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bCs/>
                <w:lang w:val="en-US"/>
              </w:rPr>
              <w:t>Durata</w:t>
            </w:r>
            <w:proofErr w:type="spellEnd"/>
          </w:p>
        </w:tc>
        <w:tc>
          <w:tcPr>
            <w:tcW w:w="1199" w:type="pct"/>
            <w:shd w:val="clear" w:color="auto" w:fill="A6A6A6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  <w:lang w:val="en-US"/>
              </w:rPr>
            </w:pPr>
          </w:p>
        </w:tc>
      </w:tr>
      <w:tr w:rsidR="00B66855" w:rsidRPr="00823C76" w:rsidTr="00650A8B">
        <w:trPr>
          <w:trHeight w:val="357"/>
        </w:trPr>
        <w:tc>
          <w:tcPr>
            <w:tcW w:w="775" w:type="pct"/>
          </w:tcPr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Data di inizio </w:t>
            </w:r>
          </w:p>
        </w:tc>
        <w:tc>
          <w:tcPr>
            <w:tcW w:w="934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935" w:type="pct"/>
          </w:tcPr>
          <w:p w:rsidR="00F43F99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823C76">
              <w:rPr>
                <w:rFonts w:ascii="PT Sans Narrow" w:hAnsi="PT Sans Narrow"/>
                <w:b/>
                <w:sz w:val="22"/>
                <w:szCs w:val="22"/>
              </w:rPr>
              <w:t xml:space="preserve">Data di fine </w:t>
            </w: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(se rilevante)</w:t>
            </w:r>
          </w:p>
        </w:tc>
        <w:tc>
          <w:tcPr>
            <w:tcW w:w="1157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1199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476F0">
              <w:rPr>
                <w:rFonts w:ascii="PT Sans Narrow" w:hAnsi="PT Sans Narrow" w:cstheme="minorHAnsi"/>
                <w:color w:val="auto"/>
                <w:sz w:val="20"/>
                <w:szCs w:val="20"/>
              </w:rPr>
              <w:t>Il progetto può essere ancora in corso, pertanto la data di fine può anche essere successiva alla consegna</w:t>
            </w:r>
            <w:r>
              <w:rPr>
                <w:rFonts w:ascii="PT Sans Narrow" w:hAnsi="PT Sans Narrow" w:cstheme="minorHAnsi"/>
                <w:color w:val="auto"/>
                <w:sz w:val="20"/>
                <w:szCs w:val="20"/>
              </w:rPr>
              <w:t>.</w:t>
            </w:r>
          </w:p>
        </w:tc>
      </w:tr>
      <w:tr w:rsidR="00B66855" w:rsidRPr="00823C76" w:rsidTr="00650A8B">
        <w:trPr>
          <w:trHeight w:val="358"/>
        </w:trPr>
        <w:tc>
          <w:tcPr>
            <w:tcW w:w="775" w:type="pct"/>
            <w:shd w:val="clear" w:color="auto" w:fill="A6A6A6"/>
          </w:tcPr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lang w:val="en-US"/>
              </w:rPr>
            </w:pPr>
            <w:r w:rsidRPr="00535B4F">
              <w:rPr>
                <w:rFonts w:ascii="PT Sans Narrow" w:hAnsi="PT Sans Narrow"/>
                <w:b/>
                <w:lang w:val="en-US"/>
              </w:rPr>
              <w:t xml:space="preserve">Area </w:t>
            </w:r>
            <w:proofErr w:type="spellStart"/>
            <w:r w:rsidRPr="00535B4F">
              <w:rPr>
                <w:rFonts w:ascii="PT Sans Narrow" w:hAnsi="PT Sans Narrow"/>
                <w:b/>
                <w:lang w:val="en-US"/>
              </w:rPr>
              <w:t>geografica</w:t>
            </w:r>
            <w:proofErr w:type="spellEnd"/>
            <w:r w:rsidRPr="00535B4F">
              <w:rPr>
                <w:rFonts w:ascii="PT Sans Narrow" w:hAnsi="PT Sans Narrow"/>
                <w:b/>
                <w:lang w:val="en-US"/>
              </w:rPr>
              <w:t xml:space="preserve"> </w:t>
            </w:r>
          </w:p>
        </w:tc>
        <w:tc>
          <w:tcPr>
            <w:tcW w:w="3026" w:type="pct"/>
            <w:gridSpan w:val="3"/>
            <w:shd w:val="clear" w:color="auto" w:fill="A6A6A6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A6A6A6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775" w:type="pct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Regione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17F98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p</w:t>
            </w: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rincipale</w:t>
            </w:r>
            <w:proofErr w:type="spellEnd"/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934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  <w:tc>
          <w:tcPr>
            <w:tcW w:w="935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Nazione</w:t>
            </w:r>
            <w:proofErr w:type="spellEnd"/>
          </w:p>
        </w:tc>
        <w:tc>
          <w:tcPr>
            <w:tcW w:w="1157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  <w:tc>
          <w:tcPr>
            <w:tcW w:w="1199" w:type="pct"/>
          </w:tcPr>
          <w:p w:rsidR="00B66855" w:rsidRPr="00272717" w:rsidRDefault="00B66855" w:rsidP="002F274F">
            <w:pPr>
              <w:suppressAutoHyphens w:val="0"/>
              <w:spacing w:after="0" w:line="240" w:lineRule="auto"/>
              <w:rPr>
                <w:rFonts w:ascii="PT Sans Narrow" w:hAnsi="PT Sans Narrow"/>
                <w:sz w:val="22"/>
                <w:szCs w:val="22"/>
              </w:rPr>
            </w:pPr>
            <w:r w:rsidRPr="003476F0">
              <w:rPr>
                <w:rFonts w:ascii="PT Sans Narrow" w:eastAsia="Times New Roman" w:hAnsi="PT Sans Narrow" w:cstheme="minorHAnsi"/>
                <w:lang w:eastAsia="it-IT"/>
              </w:rPr>
              <w:t xml:space="preserve">Indica il luogo 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>principale nel quale</w:t>
            </w:r>
            <w:r w:rsidR="00F43F99">
              <w:rPr>
                <w:rFonts w:ascii="PT Sans Narrow" w:eastAsia="Times New Roman" w:hAnsi="PT Sans Narrow" w:cstheme="minorHAnsi"/>
                <w:lang w:eastAsia="it-IT"/>
              </w:rPr>
              <w:t xml:space="preserve"> </w:t>
            </w:r>
            <w:r w:rsidRPr="003476F0">
              <w:rPr>
                <w:rFonts w:ascii="PT Sans Narrow" w:eastAsia="Times New Roman" w:hAnsi="PT Sans Narrow" w:cstheme="minorHAnsi"/>
                <w:lang w:eastAsia="it-IT"/>
              </w:rPr>
              <w:t xml:space="preserve">si è svolto il progetto, nel caso questo abbia coinvolto </w:t>
            </w:r>
            <w:r>
              <w:rPr>
                <w:rFonts w:ascii="PT Sans Narrow" w:eastAsia="Times New Roman" w:hAnsi="PT Sans Narrow" w:cstheme="minorHAnsi"/>
                <w:lang w:eastAsia="it-IT"/>
              </w:rPr>
              <w:t>più regioni.</w:t>
            </w:r>
          </w:p>
        </w:tc>
      </w:tr>
      <w:tr w:rsidR="00B66855" w:rsidRPr="00823C76" w:rsidTr="00F43F99">
        <w:trPr>
          <w:trHeight w:val="621"/>
        </w:trPr>
        <w:tc>
          <w:tcPr>
            <w:tcW w:w="775" w:type="pct"/>
          </w:tcPr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Città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Provincia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principale</w:t>
            </w:r>
            <w:proofErr w:type="spellEnd"/>
          </w:p>
        </w:tc>
        <w:tc>
          <w:tcPr>
            <w:tcW w:w="934" w:type="pct"/>
          </w:tcPr>
          <w:p w:rsidR="00B66855" w:rsidRPr="003476F0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  <w:tc>
          <w:tcPr>
            <w:tcW w:w="935" w:type="pct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823C76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Codice</w:t>
            </w:r>
            <w:proofErr w:type="spellEnd"/>
            <w:r w:rsidRPr="00823C76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17F98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p</w:t>
            </w:r>
            <w:r w:rsidRPr="00823C76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ostale</w:t>
            </w:r>
            <w:proofErr w:type="spellEnd"/>
          </w:p>
          <w:p w:rsidR="00317F98" w:rsidRPr="00823C76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1157" w:type="pct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1199" w:type="pct"/>
          </w:tcPr>
          <w:p w:rsidR="00B66855" w:rsidRPr="003476F0" w:rsidRDefault="00B66855" w:rsidP="007B3EFF">
            <w:pPr>
              <w:pStyle w:val="Default0"/>
              <w:rPr>
                <w:rFonts w:ascii="PT Sans Narrow" w:hAnsi="PT Sans Narrow"/>
                <w:b/>
                <w:sz w:val="20"/>
                <w:szCs w:val="20"/>
              </w:rPr>
            </w:pPr>
            <w:r w:rsidRPr="003476F0">
              <w:rPr>
                <w:rFonts w:ascii="PT Sans Narrow" w:hAnsi="PT Sans Narrow"/>
                <w:sz w:val="20"/>
                <w:szCs w:val="20"/>
              </w:rPr>
              <w:t xml:space="preserve">L’indicazione della </w:t>
            </w:r>
            <w:r w:rsidR="007B3EFF">
              <w:rPr>
                <w:rFonts w:ascii="PT Sans Narrow" w:hAnsi="PT Sans Narrow"/>
                <w:sz w:val="20"/>
                <w:szCs w:val="20"/>
              </w:rPr>
              <w:t>regione</w:t>
            </w:r>
            <w:bookmarkStart w:id="0" w:name="_GoBack"/>
            <w:bookmarkEnd w:id="0"/>
            <w:r w:rsidRPr="003476F0">
              <w:rPr>
                <w:rFonts w:ascii="PT Sans Narrow" w:hAnsi="PT Sans Narrow"/>
                <w:sz w:val="20"/>
                <w:szCs w:val="20"/>
              </w:rPr>
              <w:t xml:space="preserve"> </w:t>
            </w:r>
            <w:r w:rsidR="00317F98">
              <w:rPr>
                <w:rFonts w:ascii="PT Sans Narrow" w:hAnsi="PT Sans Narrow"/>
                <w:sz w:val="20"/>
                <w:szCs w:val="20"/>
              </w:rPr>
              <w:t xml:space="preserve">e del codice postale </w:t>
            </w:r>
            <w:r w:rsidRPr="003476F0">
              <w:rPr>
                <w:rFonts w:ascii="PT Sans Narrow" w:hAnsi="PT Sans Narrow"/>
                <w:sz w:val="20"/>
                <w:szCs w:val="20"/>
              </w:rPr>
              <w:t>non è obbligatoria</w:t>
            </w:r>
            <w:r>
              <w:rPr>
                <w:rFonts w:ascii="PT Sans Narrow" w:hAnsi="PT Sans Narrow"/>
                <w:sz w:val="20"/>
                <w:szCs w:val="20"/>
              </w:rPr>
              <w:t>.</w:t>
            </w:r>
          </w:p>
        </w:tc>
      </w:tr>
    </w:tbl>
    <w:p w:rsidR="00B66855" w:rsidRPr="003476F0" w:rsidRDefault="00B66855" w:rsidP="00B66855">
      <w:pPr>
        <w:spacing w:after="0" w:line="200" w:lineRule="atLeast"/>
        <w:jc w:val="both"/>
        <w:rPr>
          <w:rFonts w:ascii="PT Sans Narrow" w:hAnsi="PT Sans Narrow" w:cs="Arial"/>
          <w:b/>
          <w:bCs/>
          <w:color w:val="000000"/>
        </w:rPr>
      </w:pPr>
    </w:p>
    <w:p w:rsidR="00B66855" w:rsidRPr="003476F0" w:rsidRDefault="00B66855" w:rsidP="00B66855">
      <w:pPr>
        <w:spacing w:after="0" w:line="200" w:lineRule="atLeast"/>
        <w:jc w:val="both"/>
        <w:rPr>
          <w:rFonts w:ascii="PT Sans Narrow" w:hAnsi="PT Sans Narrow" w:cs="Arial"/>
          <w:b/>
          <w:bCs/>
          <w:color w:val="000000"/>
        </w:rPr>
      </w:pPr>
    </w:p>
    <w:p w:rsidR="00B66855" w:rsidRPr="003476F0" w:rsidRDefault="00B66855" w:rsidP="00B66855">
      <w:pPr>
        <w:spacing w:after="0" w:line="200" w:lineRule="atLeast"/>
        <w:jc w:val="both"/>
        <w:rPr>
          <w:rFonts w:ascii="PT Sans Narrow" w:hAnsi="PT Sans Narrow" w:cs="Arial"/>
          <w:b/>
          <w:bCs/>
          <w:color w:val="000000"/>
        </w:rPr>
      </w:pPr>
    </w:p>
    <w:p w:rsidR="00B66855" w:rsidRPr="003476F0" w:rsidRDefault="00B66855" w:rsidP="00B66855">
      <w:pPr>
        <w:spacing w:after="0" w:line="200" w:lineRule="atLeast"/>
        <w:jc w:val="both"/>
        <w:rPr>
          <w:rFonts w:ascii="PT Sans Narrow" w:hAnsi="PT Sans Narrow" w:cs="Arial"/>
          <w:b/>
          <w:bCs/>
          <w:color w:val="E05655"/>
          <w:sz w:val="28"/>
          <w:szCs w:val="28"/>
        </w:rPr>
      </w:pPr>
      <w:r w:rsidRPr="003476F0">
        <w:rPr>
          <w:rFonts w:ascii="PT Sans Narrow" w:hAnsi="PT Sans Narrow" w:cs="Arial"/>
          <w:b/>
          <w:bCs/>
          <w:color w:val="E05655"/>
          <w:sz w:val="28"/>
          <w:szCs w:val="28"/>
        </w:rPr>
        <w:t xml:space="preserve">Partnership </w:t>
      </w:r>
    </w:p>
    <w:p w:rsidR="00B66855" w:rsidRPr="00BD25E1" w:rsidRDefault="00B66855" w:rsidP="00B66855">
      <w:pPr>
        <w:spacing w:after="0" w:line="200" w:lineRule="atLeast"/>
        <w:jc w:val="both"/>
        <w:rPr>
          <w:rFonts w:ascii="PT Sans Narrow" w:hAnsi="PT Sans Narrow" w:cs="Arial"/>
          <w:bCs/>
          <w:color w:val="000000"/>
          <w:sz w:val="24"/>
          <w:szCs w:val="24"/>
        </w:rPr>
      </w:pPr>
      <w:r w:rsidRPr="00BD25E1">
        <w:rPr>
          <w:rFonts w:ascii="PT Sans Narrow" w:hAnsi="PT Sans Narrow" w:cs="Arial"/>
          <w:bCs/>
          <w:color w:val="000000"/>
          <w:sz w:val="24"/>
          <w:szCs w:val="24"/>
        </w:rPr>
        <w:t xml:space="preserve">Per ognuno dei partner di progetto bisogna compilare una </w:t>
      </w:r>
      <w:r>
        <w:rPr>
          <w:rFonts w:ascii="PT Sans Narrow" w:hAnsi="PT Sans Narrow" w:cs="Arial"/>
          <w:bCs/>
          <w:color w:val="000000"/>
          <w:sz w:val="24"/>
          <w:szCs w:val="24"/>
        </w:rPr>
        <w:t>tabella con tutti i dati.</w:t>
      </w:r>
      <w:r w:rsidRPr="00BD25E1">
        <w:rPr>
          <w:rFonts w:ascii="PT Sans Narrow" w:hAnsi="PT Sans Narrow" w:cs="Arial"/>
          <w:bCs/>
          <w:color w:val="000000"/>
          <w:sz w:val="24"/>
          <w:szCs w:val="24"/>
        </w:rPr>
        <w:t xml:space="preserve"> </w:t>
      </w:r>
    </w:p>
    <w:p w:rsidR="00B66855" w:rsidRPr="00823C76" w:rsidRDefault="00B66855" w:rsidP="00B66855">
      <w:pPr>
        <w:spacing w:after="0" w:line="200" w:lineRule="atLeast"/>
        <w:jc w:val="both"/>
        <w:rPr>
          <w:rFonts w:ascii="PT Sans Narrow" w:hAnsi="PT Sans Narrow"/>
          <w:b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410"/>
        <w:gridCol w:w="1984"/>
        <w:gridCol w:w="2268"/>
      </w:tblGrid>
      <w:tr w:rsidR="00B66855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>Organizzazione</w:t>
            </w:r>
            <w:proofErr w:type="spellEnd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 xml:space="preserve"> Leader</w:t>
            </w:r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 </w:t>
            </w:r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(</w:t>
            </w:r>
            <w:proofErr w:type="spellStart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Obbligatorio</w:t>
            </w:r>
            <w:proofErr w:type="spellEnd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)</w:t>
            </w:r>
          </w:p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Nome ufficiale in inglese </w:t>
            </w:r>
          </w:p>
        </w:tc>
        <w:tc>
          <w:tcPr>
            <w:tcW w:w="6662" w:type="dxa"/>
            <w:gridSpan w:val="3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Nome completo nella lingua originale</w:t>
            </w:r>
            <w:r w:rsidR="00317F98">
              <w:rPr>
                <w:rFonts w:ascii="PT Sans Narrow" w:hAnsi="PT Sans Narrow"/>
                <w:b/>
                <w:sz w:val="22"/>
                <w:szCs w:val="22"/>
              </w:rPr>
              <w:t xml:space="preserve"> </w:t>
            </w:r>
            <w:r w:rsidR="00317F98" w:rsidRPr="00317F98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6662" w:type="dxa"/>
            <w:gridSpan w:val="3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Abbreviazione </w:t>
            </w:r>
          </w:p>
        </w:tc>
        <w:tc>
          <w:tcPr>
            <w:tcW w:w="6662" w:type="dxa"/>
            <w:gridSpan w:val="3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Tipo di Organizzazione </w:t>
            </w: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(selezionare una tra le tipologie elencate)</w:t>
            </w:r>
          </w:p>
        </w:tc>
        <w:tc>
          <w:tcPr>
            <w:tcW w:w="6662" w:type="dxa"/>
            <w:gridSpan w:val="3"/>
          </w:tcPr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Entità governative (inclu</w:t>
            </w:r>
            <w:r w:rsidR="00B66855">
              <w:rPr>
                <w:rFonts w:ascii="PT Sans Narrow" w:hAnsi="PT Sans Narrow"/>
                <w:sz w:val="20"/>
                <w:szCs w:val="20"/>
              </w:rPr>
              <w:t>se agenzie di aiuti bilaterali)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 xml:space="preserve">Autorità locali/enti 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Agenzie pubbliche e loro associazioni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Organizzazioni inter-governative o agenzie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Organizzazioni non governative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Associazioni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Fondazioni pubbliche o private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Piccole e Medie Imprese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Grandi imprese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 w:rsidRPr="00823C76">
              <w:rPr>
                <w:rFonts w:ascii="PT Sans Narrow" w:hAnsi="PT Sans Narrow"/>
                <w:sz w:val="20"/>
                <w:szCs w:val="20"/>
              </w:rPr>
              <w:t>Imprese mic</w:t>
            </w:r>
            <w:r w:rsidR="00B66855">
              <w:rPr>
                <w:rFonts w:ascii="PT Sans Narrow" w:hAnsi="PT Sans Narrow"/>
                <w:sz w:val="20"/>
                <w:szCs w:val="20"/>
              </w:rPr>
              <w:t>ro/sociali e loro associazioni</w:t>
            </w:r>
          </w:p>
          <w:p w:rsidR="00B66855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855">
              <w:rPr>
                <w:rFonts w:ascii="PT Sans Narrow" w:hAnsi="PT Sans Narrow"/>
                <w:sz w:val="20"/>
                <w:szCs w:val="20"/>
              </w:rPr>
              <w:t>Enti di ricerca e accademici</w:t>
            </w:r>
          </w:p>
          <w:p w:rsidR="00B66855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6855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B66855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B66855" w:rsidRPr="00B66855">
              <w:rPr>
                <w:rFonts w:ascii="PT Sans Narrow" w:hAnsi="PT Sans Narrow"/>
                <w:sz w:val="20"/>
                <w:szCs w:val="20"/>
              </w:rPr>
              <w:t>Partnerships</w:t>
            </w:r>
            <w:proofErr w:type="spellEnd"/>
            <w:r w:rsidR="00B66855" w:rsidRPr="00B66855">
              <w:rPr>
                <w:rFonts w:ascii="PT Sans Narrow" w:hAnsi="PT Sans Narrow"/>
                <w:sz w:val="20"/>
                <w:szCs w:val="20"/>
              </w:rPr>
              <w:t xml:space="preserve"> pubblic</w:t>
            </w:r>
            <w:r w:rsidR="00B66855">
              <w:rPr>
                <w:rFonts w:ascii="PT Sans Narrow" w:hAnsi="PT Sans Narrow"/>
                <w:sz w:val="20"/>
                <w:szCs w:val="20"/>
              </w:rPr>
              <w:t>o</w:t>
            </w:r>
            <w:r w:rsidR="00B66855" w:rsidRPr="00B66855">
              <w:rPr>
                <w:rFonts w:ascii="PT Sans Narrow" w:hAnsi="PT Sans Narrow"/>
                <w:sz w:val="20"/>
                <w:szCs w:val="20"/>
              </w:rPr>
              <w:t>-private</w:t>
            </w:r>
          </w:p>
          <w:p w:rsidR="00F43F99" w:rsidRDefault="00C64428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Altro: ___________________</w:t>
            </w:r>
          </w:p>
          <w:p w:rsidR="00F43F99" w:rsidRPr="00B66855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Status legale </w:t>
            </w: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(scegliere tra pubblico o privato)</w:t>
            </w:r>
          </w:p>
        </w:tc>
        <w:tc>
          <w:tcPr>
            <w:tcW w:w="6662" w:type="dxa"/>
            <w:gridSpan w:val="3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Codice fiscale</w:t>
            </w:r>
          </w:p>
          <w:p w:rsidR="00F43F99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6662" w:type="dxa"/>
            <w:gridSpan w:val="3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319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Attività principali </w:t>
            </w:r>
          </w:p>
          <w:p w:rsidR="00B66855" w:rsidRPr="00317F98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(MAX 1000 caratteri inclusi gli spazi)</w:t>
            </w:r>
          </w:p>
        </w:tc>
        <w:tc>
          <w:tcPr>
            <w:tcW w:w="6662" w:type="dxa"/>
            <w:gridSpan w:val="3"/>
          </w:tcPr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B66855" w:rsidRPr="00823C76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Parole chiave </w:t>
            </w: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(che descrivano la tua organizzazione)</w:t>
            </w:r>
          </w:p>
        </w:tc>
        <w:tc>
          <w:tcPr>
            <w:tcW w:w="6662" w:type="dxa"/>
            <w:gridSpan w:val="3"/>
          </w:tcPr>
          <w:p w:rsidR="00B66855" w:rsidRPr="003476F0" w:rsidRDefault="00B66855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Appartenenza a rilevanti network scientifici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Indirizzo ufficiale</w:t>
            </w:r>
            <w:r w:rsidRPr="00535B4F">
              <w:rPr>
                <w:rFonts w:ascii="PT Sans Narrow" w:hAnsi="PT Sans Narrow"/>
                <w:sz w:val="22"/>
                <w:szCs w:val="22"/>
              </w:rPr>
              <w:t xml:space="preserve"> </w:t>
            </w: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(Nazione, località, via, codice postale)</w:t>
            </w: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B66855" w:rsidRPr="003476F0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535B4F" w:rsidRDefault="00B66855" w:rsidP="00317F98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ab/>
            </w:r>
          </w:p>
        </w:tc>
        <w:tc>
          <w:tcPr>
            <w:tcW w:w="2410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  <w:r w:rsidRPr="00823C76">
              <w:rPr>
                <w:rFonts w:ascii="PT Sans Narrow" w:hAnsi="PT Sans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317F98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Homepage </w:t>
            </w:r>
            <w:r w:rsidRPr="00317F98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2268" w:type="dxa"/>
          </w:tcPr>
          <w:p w:rsidR="00B66855" w:rsidRPr="003476F0" w:rsidRDefault="00B66855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</w:p>
        </w:tc>
      </w:tr>
      <w:tr w:rsidR="00B66855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Rappresentante legale </w:t>
            </w:r>
          </w:p>
          <w:p w:rsidR="00B66855" w:rsidRPr="008D34B9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</w:tr>
      <w:tr w:rsidR="00B66855" w:rsidRPr="00823C76" w:rsidTr="00F43F99">
        <w:trPr>
          <w:trHeight w:val="28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317F98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317F98" w:rsidRPr="00535B4F" w:rsidRDefault="00317F98" w:rsidP="00317F98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B66855" w:rsidRPr="005C0122" w:rsidRDefault="00B66855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e-mail</w:t>
            </w:r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B66855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B66855" w:rsidRPr="00535B4F" w:rsidRDefault="00B66855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Persona responsabile delle </w:t>
            </w:r>
            <w:r>
              <w:rPr>
                <w:rFonts w:ascii="PT Sans Narrow" w:hAnsi="PT Sans Narrow"/>
                <w:b/>
                <w:bCs/>
                <w:sz w:val="22"/>
                <w:szCs w:val="22"/>
              </w:rPr>
              <w:t>attività</w:t>
            </w: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 scientifiche</w:t>
            </w:r>
          </w:p>
          <w:p w:rsidR="00B66855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</w:tr>
      <w:tr w:rsidR="00B66855" w:rsidRPr="00823C76" w:rsidTr="00F43F99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317F98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317F98" w:rsidRPr="00535B4F" w:rsidRDefault="00317F98" w:rsidP="00317F98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B66855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B66855" w:rsidRPr="005C0122" w:rsidRDefault="00B66855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Referente </w:t>
            </w:r>
          </w:p>
          <w:p w:rsidR="00B66855" w:rsidRPr="005C0122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B66855" w:rsidRPr="00823C76" w:rsidTr="00F43F99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  <w:p w:rsidR="008D34B9" w:rsidRPr="00535B4F" w:rsidRDefault="008D34B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66855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B66855" w:rsidRPr="005C0122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</w:tc>
        <w:tc>
          <w:tcPr>
            <w:tcW w:w="2268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B66855" w:rsidRPr="00823C76" w:rsidTr="00F43F99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Default="00B66855" w:rsidP="00317F98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317F98" w:rsidRPr="00535B4F" w:rsidRDefault="00317F98" w:rsidP="00317F98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B66855" w:rsidRPr="005C0122" w:rsidRDefault="00B66855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</w:tc>
        <w:tc>
          <w:tcPr>
            <w:tcW w:w="2268" w:type="dxa"/>
          </w:tcPr>
          <w:p w:rsidR="00B66855" w:rsidRPr="00823C76" w:rsidRDefault="00B66855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</w:tbl>
    <w:p w:rsidR="00B66855" w:rsidRPr="00823C76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B66855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F43F99" w:rsidRDefault="00F43F99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B66855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eastAsia="it-IT"/>
        </w:rPr>
      </w:pP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lastRenderedPageBreak/>
        <w:t xml:space="preserve">Ricorda che la tua </w:t>
      </w:r>
      <w:r>
        <w:rPr>
          <w:rFonts w:ascii="PT Sans Narrow" w:eastAsia="Times New Roman" w:hAnsi="PT Sans Narrow" w:cs="Times New Roman"/>
          <w:sz w:val="24"/>
          <w:szCs w:val="24"/>
          <w:lang w:eastAsia="it-IT"/>
        </w:rPr>
        <w:t>Buona Pratica</w:t>
      </w: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t xml:space="preserve"> è ammissibile se presentata da una partnershi</w:t>
      </w:r>
      <w:r>
        <w:rPr>
          <w:rFonts w:ascii="PT Sans Narrow" w:eastAsia="Times New Roman" w:hAnsi="PT Sans Narrow" w:cs="Times New Roman"/>
          <w:sz w:val="24"/>
          <w:szCs w:val="24"/>
          <w:lang w:eastAsia="it-IT"/>
        </w:rPr>
        <w:t>p</w:t>
      </w: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t xml:space="preserve"> </w:t>
      </w:r>
      <w:r>
        <w:rPr>
          <w:rFonts w:ascii="PT Sans Narrow" w:eastAsia="Times New Roman" w:hAnsi="PT Sans Narrow" w:cs="Times New Roman"/>
          <w:sz w:val="24"/>
          <w:szCs w:val="24"/>
          <w:lang w:eastAsia="it-IT"/>
        </w:rPr>
        <w:t xml:space="preserve">composta </w:t>
      </w: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t>d</w:t>
      </w:r>
      <w:r>
        <w:rPr>
          <w:rFonts w:ascii="PT Sans Narrow" w:eastAsia="Times New Roman" w:hAnsi="PT Sans Narrow" w:cs="Times New Roman"/>
          <w:sz w:val="24"/>
          <w:szCs w:val="24"/>
          <w:lang w:eastAsia="it-IT"/>
        </w:rPr>
        <w:t>a</w:t>
      </w: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t xml:space="preserve"> </w:t>
      </w:r>
      <w:r w:rsidRPr="005C0122">
        <w:rPr>
          <w:rFonts w:ascii="PT Sans Narrow" w:eastAsia="Times New Roman" w:hAnsi="PT Sans Narrow" w:cs="Times New Roman"/>
          <w:b/>
          <w:sz w:val="24"/>
          <w:szCs w:val="24"/>
          <w:lang w:eastAsia="it-IT"/>
        </w:rPr>
        <w:t>almeno tre enti</w:t>
      </w:r>
      <w:r w:rsidRPr="003476F0">
        <w:rPr>
          <w:rFonts w:ascii="PT Sans Narrow" w:eastAsia="Times New Roman" w:hAnsi="PT Sans Narrow" w:cs="Times New Roman"/>
          <w:sz w:val="24"/>
          <w:szCs w:val="24"/>
          <w:lang w:eastAsia="it-IT"/>
        </w:rPr>
        <w:t>.</w:t>
      </w:r>
    </w:p>
    <w:p w:rsidR="00317F98" w:rsidRPr="003476F0" w:rsidRDefault="00317F98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eastAsia="it-IT"/>
        </w:rPr>
      </w:pPr>
    </w:p>
    <w:p w:rsidR="00B66855" w:rsidRPr="003476F0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410"/>
        <w:gridCol w:w="1984"/>
        <w:gridCol w:w="2268"/>
      </w:tblGrid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>Organizzazione</w:t>
            </w:r>
            <w:proofErr w:type="spellEnd"/>
            <w:r>
              <w:rPr>
                <w:rFonts w:ascii="PT Sans Narrow" w:hAnsi="PT Sans Narrow"/>
                <w:b/>
                <w:sz w:val="28"/>
                <w:szCs w:val="28"/>
                <w:lang w:val="en-US"/>
              </w:rPr>
              <w:t xml:space="preserve"> 2</w:t>
            </w:r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 </w:t>
            </w:r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(</w:t>
            </w:r>
            <w:proofErr w:type="spellStart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Obbligatorio</w:t>
            </w:r>
            <w:proofErr w:type="spellEnd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)</w:t>
            </w: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Nome ufficiale in inglese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Nome completo nella lingua originale</w:t>
            </w:r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Abbreviazione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AE7D97" w:rsidRDefault="00AE7D97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Tipo di Organizzazione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(selezionare una tra le tipologie elencate)</w:t>
            </w:r>
          </w:p>
        </w:tc>
        <w:tc>
          <w:tcPr>
            <w:tcW w:w="6662" w:type="dxa"/>
            <w:gridSpan w:val="3"/>
          </w:tcPr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Entità governative (inclu</w:t>
            </w:r>
            <w:r w:rsidR="00F43F99">
              <w:rPr>
                <w:rFonts w:ascii="PT Sans Narrow" w:hAnsi="PT Sans Narrow"/>
                <w:sz w:val="20"/>
                <w:szCs w:val="20"/>
              </w:rPr>
              <w:t>se agenzie di aiuti bilaterali)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 xml:space="preserve">Autorità locali/enti 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Agenzie pubbliche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inter-governative o agenzie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non governative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Fondazioni pubbliche o private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Piccole e Medie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Grandi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Imprese mic</w:t>
            </w:r>
            <w:r w:rsidR="00F43F99">
              <w:rPr>
                <w:rFonts w:ascii="PT Sans Narrow" w:hAnsi="PT Sans Narrow"/>
                <w:sz w:val="20"/>
                <w:szCs w:val="20"/>
              </w:rPr>
              <w:t>ro/sociali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>
              <w:rPr>
                <w:rFonts w:ascii="PT Sans Narrow" w:hAnsi="PT Sans Narrow"/>
                <w:sz w:val="20"/>
                <w:szCs w:val="20"/>
              </w:rPr>
              <w:t>Enti di ricerca e accademici</w:t>
            </w:r>
          </w:p>
          <w:p w:rsidR="00F43F99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F43F99" w:rsidRPr="00B66855">
              <w:rPr>
                <w:rFonts w:ascii="PT Sans Narrow" w:hAnsi="PT Sans Narrow"/>
                <w:sz w:val="20"/>
                <w:szCs w:val="20"/>
              </w:rPr>
              <w:t>Partnerships</w:t>
            </w:r>
            <w:proofErr w:type="spellEnd"/>
            <w:r w:rsidR="00F43F99" w:rsidRPr="00B66855">
              <w:rPr>
                <w:rFonts w:ascii="PT Sans Narrow" w:hAnsi="PT Sans Narrow"/>
                <w:sz w:val="20"/>
                <w:szCs w:val="20"/>
              </w:rPr>
              <w:t xml:space="preserve"> pubblic</w:t>
            </w:r>
            <w:r w:rsidR="00F43F99">
              <w:rPr>
                <w:rFonts w:ascii="PT Sans Narrow" w:hAnsi="PT Sans Narrow"/>
                <w:sz w:val="20"/>
                <w:szCs w:val="20"/>
              </w:rPr>
              <w:t>o</w:t>
            </w:r>
            <w:r w:rsidR="00F43F99" w:rsidRPr="00B66855">
              <w:rPr>
                <w:rFonts w:ascii="PT Sans Narrow" w:hAnsi="PT Sans Narrow"/>
                <w:sz w:val="20"/>
                <w:szCs w:val="20"/>
              </w:rPr>
              <w:t>-private</w:t>
            </w:r>
          </w:p>
          <w:p w:rsidR="00F43F99" w:rsidRDefault="00C64428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Altro: ___________________</w:t>
            </w:r>
          </w:p>
          <w:p w:rsidR="00AE7D97" w:rsidRPr="00AE7D97" w:rsidRDefault="00AE7D97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Status legale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(scegliere tra pubblico o privato)</w:t>
            </w:r>
          </w:p>
          <w:p w:rsidR="00AE7D97" w:rsidRPr="00535B4F" w:rsidRDefault="00AE7D97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Codice fiscale</w:t>
            </w:r>
          </w:p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319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Attività principali </w:t>
            </w:r>
          </w:p>
          <w:p w:rsidR="00F43F99" w:rsidRPr="00317F98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(MAX 1000 caratteri inclusi gli spazi)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Parole chiave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(che descrivano la tua organizzazione)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AE7D97" w:rsidRDefault="00AE7D97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AE7D97" w:rsidRDefault="00AE7D97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AE7D97" w:rsidRDefault="00AE7D97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AE7D97" w:rsidRPr="003476F0" w:rsidRDefault="00AE7D97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Appartenenza a rilevanti network scientifici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Indirizzo ufficiale</w:t>
            </w:r>
            <w:r w:rsidRPr="00535B4F">
              <w:rPr>
                <w:rFonts w:ascii="PT Sans Narrow" w:hAnsi="PT Sans Narrow"/>
                <w:sz w:val="22"/>
                <w:szCs w:val="22"/>
              </w:rPr>
              <w:t xml:space="preserve">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(Nazione, località, via, codice postale)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317F98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317F98" w:rsidRDefault="00F43F99" w:rsidP="00317F98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18"/>
                <w:szCs w:val="18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  <w:r w:rsidRPr="00317F98">
              <w:rPr>
                <w:rFonts w:ascii="PT Sans Narrow" w:hAnsi="PT Sans Narrow"/>
                <w:b/>
                <w:sz w:val="18"/>
                <w:szCs w:val="18"/>
                <w:lang w:val="en-US"/>
              </w:rPr>
              <w:tab/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  <w:r w:rsidRPr="00823C76">
              <w:rPr>
                <w:rFonts w:ascii="PT Sans Narrow" w:hAnsi="PT Sans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Homepage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2268" w:type="dxa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Rappresentante legale </w:t>
            </w:r>
          </w:p>
          <w:p w:rsidR="00F43F99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</w:tr>
      <w:tr w:rsidR="00F43F99" w:rsidRPr="00823C76" w:rsidTr="002F274F">
        <w:trPr>
          <w:trHeight w:val="28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317F98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e-mail</w:t>
            </w:r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317F98" w:rsidRDefault="00317F98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Persona responsabile delle </w:t>
            </w:r>
            <w:r>
              <w:rPr>
                <w:rFonts w:ascii="PT Sans Narrow" w:hAnsi="PT Sans Narrow"/>
                <w:b/>
                <w:bCs/>
                <w:sz w:val="22"/>
                <w:szCs w:val="22"/>
              </w:rPr>
              <w:t>attività</w:t>
            </w: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 scientifiche</w:t>
            </w:r>
          </w:p>
          <w:p w:rsidR="00F43F99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F43F99" w:rsidRPr="00535B4F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  <w:r w:rsidR="00F43F99"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317F98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F43F99" w:rsidRPr="00317F98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  <w:p w:rsidR="00317F98" w:rsidRPr="005C0122" w:rsidRDefault="00317F98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Referente </w:t>
            </w: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4829CC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</w:tbl>
    <w:p w:rsidR="00B66855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9E1AF0" w:rsidRDefault="002F274F" w:rsidP="009E1AF0">
      <w:pPr>
        <w:suppressAutoHyphens w:val="0"/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  <w:r>
        <w:rPr>
          <w:rFonts w:ascii="PT Sans Narrow" w:eastAsia="Times New Roman" w:hAnsi="PT Sans Narrow" w:cs="Times New Roman"/>
          <w:sz w:val="24"/>
          <w:szCs w:val="24"/>
          <w:lang w:val="en-US" w:eastAsia="it-IT"/>
        </w:rPr>
        <w:br w:type="page"/>
      </w:r>
    </w:p>
    <w:p w:rsidR="004829CC" w:rsidRPr="00823C76" w:rsidRDefault="004829CC" w:rsidP="009E1AF0">
      <w:pPr>
        <w:suppressAutoHyphens w:val="0"/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410"/>
        <w:gridCol w:w="1984"/>
        <w:gridCol w:w="2268"/>
      </w:tblGrid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>Organizzazione</w:t>
            </w:r>
            <w:proofErr w:type="spellEnd"/>
            <w:r>
              <w:rPr>
                <w:rFonts w:ascii="PT Sans Narrow" w:hAnsi="PT Sans Narrow"/>
                <w:b/>
                <w:sz w:val="28"/>
                <w:szCs w:val="28"/>
                <w:lang w:val="en-US"/>
              </w:rPr>
              <w:t xml:space="preserve"> 3</w:t>
            </w:r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 </w:t>
            </w:r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(</w:t>
            </w:r>
            <w:proofErr w:type="spellStart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Obbligatorio</w:t>
            </w:r>
            <w:proofErr w:type="spellEnd"/>
            <w:r w:rsidRPr="00535B4F">
              <w:rPr>
                <w:rFonts w:ascii="PT Sans Narrow" w:hAnsi="PT Sans Narrow"/>
                <w:sz w:val="22"/>
                <w:szCs w:val="22"/>
                <w:lang w:val="en-US"/>
              </w:rPr>
              <w:t>)</w:t>
            </w: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Nome ufficiale in inglese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Nome completo nella lingua originale</w:t>
            </w:r>
          </w:p>
          <w:p w:rsidR="004829CC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Abbreviazione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2F274F" w:rsidRPr="00823C76" w:rsidRDefault="002F274F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Tipo di Organizzazione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(selezionare una tra le tipologie elencate)</w:t>
            </w:r>
          </w:p>
        </w:tc>
        <w:tc>
          <w:tcPr>
            <w:tcW w:w="6662" w:type="dxa"/>
            <w:gridSpan w:val="3"/>
          </w:tcPr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Entità governative (inclu</w:t>
            </w:r>
            <w:r w:rsidR="00F43F99">
              <w:rPr>
                <w:rFonts w:ascii="PT Sans Narrow" w:hAnsi="PT Sans Narrow"/>
                <w:sz w:val="20"/>
                <w:szCs w:val="20"/>
              </w:rPr>
              <w:t>se agenzie di aiuti bilaterali)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 xml:space="preserve">Autorità locali/enti 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Agenzie pubbliche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inter-governative o agenzie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non governative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Fondazioni pubbliche o private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Piccole e Medie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Grandi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Imprese mic</w:t>
            </w:r>
            <w:r w:rsidR="00F43F99">
              <w:rPr>
                <w:rFonts w:ascii="PT Sans Narrow" w:hAnsi="PT Sans Narrow"/>
                <w:sz w:val="20"/>
                <w:szCs w:val="20"/>
              </w:rPr>
              <w:t>ro/sociali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>
              <w:rPr>
                <w:rFonts w:ascii="PT Sans Narrow" w:hAnsi="PT Sans Narrow"/>
                <w:sz w:val="20"/>
                <w:szCs w:val="20"/>
              </w:rPr>
              <w:t>Enti di ricerca e accademici</w:t>
            </w:r>
          </w:p>
          <w:p w:rsidR="00F43F99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F43F99" w:rsidRPr="00B66855">
              <w:rPr>
                <w:rFonts w:ascii="PT Sans Narrow" w:hAnsi="PT Sans Narrow"/>
                <w:sz w:val="20"/>
                <w:szCs w:val="20"/>
              </w:rPr>
              <w:t>Partnerships</w:t>
            </w:r>
            <w:proofErr w:type="spellEnd"/>
            <w:r w:rsidR="00F43F99" w:rsidRPr="00B66855">
              <w:rPr>
                <w:rFonts w:ascii="PT Sans Narrow" w:hAnsi="PT Sans Narrow"/>
                <w:sz w:val="20"/>
                <w:szCs w:val="20"/>
              </w:rPr>
              <w:t xml:space="preserve"> pubblic</w:t>
            </w:r>
            <w:r w:rsidR="00F43F99">
              <w:rPr>
                <w:rFonts w:ascii="PT Sans Narrow" w:hAnsi="PT Sans Narrow"/>
                <w:sz w:val="20"/>
                <w:szCs w:val="20"/>
              </w:rPr>
              <w:t>o</w:t>
            </w:r>
            <w:r w:rsidR="00F43F99" w:rsidRPr="00B66855">
              <w:rPr>
                <w:rFonts w:ascii="PT Sans Narrow" w:hAnsi="PT Sans Narrow"/>
                <w:sz w:val="20"/>
                <w:szCs w:val="20"/>
              </w:rPr>
              <w:t>-private</w:t>
            </w:r>
          </w:p>
          <w:p w:rsidR="00F43F99" w:rsidRDefault="00C64428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Altro: ___________________</w:t>
            </w:r>
          </w:p>
          <w:p w:rsidR="00F43F99" w:rsidRPr="00B66855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Status legale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(scegliere tra pubblico o privato)</w:t>
            </w: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Codice fiscale</w:t>
            </w:r>
          </w:p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319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Attività principali </w:t>
            </w: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(MAX 1000 caratteri inclusi gli spazi)</w:t>
            </w: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  <w:p w:rsidR="004829CC" w:rsidRP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Parole chiave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(che descrivano la tua organizzazione)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Pr="003476F0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Appartenenza a rilevanti network scientifici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Indirizzo ufficiale</w:t>
            </w:r>
            <w:r w:rsidRPr="00535B4F">
              <w:rPr>
                <w:rFonts w:ascii="PT Sans Narrow" w:hAnsi="PT Sans Narrow"/>
                <w:sz w:val="22"/>
                <w:szCs w:val="22"/>
              </w:rPr>
              <w:t xml:space="preserve">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(Nazione, località, via, codice postale)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4829CC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535B4F" w:rsidRDefault="00F43F99" w:rsidP="004829CC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  <w:r w:rsidR="004829CC">
              <w:rPr>
                <w:rFonts w:ascii="PT Sans Narrow" w:hAnsi="PT Sans Narrow"/>
                <w:b/>
                <w:sz w:val="22"/>
                <w:szCs w:val="22"/>
                <w:lang w:val="en-US"/>
              </w:rPr>
              <w:tab/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  <w:r w:rsidRPr="00823C76">
              <w:rPr>
                <w:rFonts w:ascii="PT Sans Narrow" w:hAnsi="PT Sans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4829CC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Homepage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2268" w:type="dxa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Rappresentante legale </w:t>
            </w:r>
          </w:p>
          <w:p w:rsidR="00F43F99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</w:tr>
      <w:tr w:rsidR="00F43F99" w:rsidRPr="00823C76" w:rsidTr="002F274F">
        <w:trPr>
          <w:trHeight w:val="28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4829CC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4829CC" w:rsidRPr="005C0122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4829CC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  <w:lang w:val="en-US"/>
              </w:rPr>
            </w:pPr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e-mail</w:t>
            </w:r>
          </w:p>
          <w:p w:rsidR="004829CC" w:rsidRPr="005C0122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Persona responsabile delle </w:t>
            </w:r>
            <w:r>
              <w:rPr>
                <w:rFonts w:ascii="PT Sans Narrow" w:hAnsi="PT Sans Narrow"/>
                <w:b/>
                <w:bCs/>
                <w:sz w:val="22"/>
                <w:szCs w:val="22"/>
              </w:rPr>
              <w:t>attività</w:t>
            </w: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 scientifiche</w:t>
            </w:r>
          </w:p>
          <w:p w:rsidR="00F43F99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  <w:p w:rsidR="004829CC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4829CC" w:rsidRPr="005C0122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4829CC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4829CC" w:rsidRPr="00535B4F" w:rsidRDefault="004829CC" w:rsidP="004829CC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  <w:p w:rsidR="004829CC" w:rsidRPr="005C0122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Referente </w:t>
            </w: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4829CC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4829CC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</w:tbl>
    <w:p w:rsidR="002F274F" w:rsidRDefault="002F274F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2F274F" w:rsidRDefault="002F274F">
      <w:pPr>
        <w:suppressAutoHyphens w:val="0"/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  <w:r>
        <w:rPr>
          <w:rFonts w:ascii="PT Sans Narrow" w:eastAsia="Times New Roman" w:hAnsi="PT Sans Narrow" w:cs="Times New Roman"/>
          <w:sz w:val="24"/>
          <w:szCs w:val="24"/>
          <w:lang w:val="en-US" w:eastAsia="it-IT"/>
        </w:rPr>
        <w:br w:type="page"/>
      </w:r>
    </w:p>
    <w:p w:rsidR="00B66855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410"/>
        <w:gridCol w:w="1984"/>
        <w:gridCol w:w="2268"/>
      </w:tblGrid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>Organizzazione</w:t>
            </w:r>
            <w:proofErr w:type="spellEnd"/>
            <w:r>
              <w:rPr>
                <w:rFonts w:ascii="PT Sans Narrow" w:hAnsi="PT Sans Narrow"/>
                <w:b/>
                <w:sz w:val="28"/>
                <w:szCs w:val="28"/>
                <w:lang w:val="en-US"/>
              </w:rPr>
              <w:t xml:space="preserve"> 4</w:t>
            </w:r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 </w:t>
            </w: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Nome ufficiale in inglese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Nome completo nella lingua originale</w:t>
            </w:r>
          </w:p>
          <w:p w:rsidR="004829CC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Abbreviazione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2F274F" w:rsidRPr="00823C76" w:rsidRDefault="002F274F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Tipo di Organizzazione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F43F99">
              <w:rPr>
                <w:rFonts w:ascii="PT Sans Narrow" w:hAnsi="PT Sans Narrow"/>
                <w:sz w:val="22"/>
                <w:szCs w:val="22"/>
              </w:rPr>
              <w:t>(selezionare una tra le tipologie elencate)</w:t>
            </w:r>
          </w:p>
        </w:tc>
        <w:tc>
          <w:tcPr>
            <w:tcW w:w="6662" w:type="dxa"/>
            <w:gridSpan w:val="3"/>
          </w:tcPr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Entità governative (inclu</w:t>
            </w:r>
            <w:r w:rsidR="00F43F99">
              <w:rPr>
                <w:rFonts w:ascii="PT Sans Narrow" w:hAnsi="PT Sans Narrow"/>
                <w:sz w:val="20"/>
                <w:szCs w:val="20"/>
              </w:rPr>
              <w:t>se agenzie di aiuti bilaterali)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 xml:space="preserve">Autorità locali/enti 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Agenzie pubbliche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inter-governative o agenzie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non governative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Fondazioni pubbliche o private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Piccole e Medie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Grandi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Imprese mic</w:t>
            </w:r>
            <w:r w:rsidR="00F43F99">
              <w:rPr>
                <w:rFonts w:ascii="PT Sans Narrow" w:hAnsi="PT Sans Narrow"/>
                <w:sz w:val="20"/>
                <w:szCs w:val="20"/>
              </w:rPr>
              <w:t>ro/sociali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>
              <w:rPr>
                <w:rFonts w:ascii="PT Sans Narrow" w:hAnsi="PT Sans Narrow"/>
                <w:sz w:val="20"/>
                <w:szCs w:val="20"/>
              </w:rPr>
              <w:t>Enti di ricerca e accademici</w:t>
            </w:r>
          </w:p>
          <w:p w:rsidR="00F43F99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F43F99" w:rsidRPr="00B66855">
              <w:rPr>
                <w:rFonts w:ascii="PT Sans Narrow" w:hAnsi="PT Sans Narrow"/>
                <w:sz w:val="20"/>
                <w:szCs w:val="20"/>
              </w:rPr>
              <w:t>Partnerships</w:t>
            </w:r>
            <w:proofErr w:type="spellEnd"/>
            <w:r w:rsidR="00F43F99" w:rsidRPr="00B66855">
              <w:rPr>
                <w:rFonts w:ascii="PT Sans Narrow" w:hAnsi="PT Sans Narrow"/>
                <w:sz w:val="20"/>
                <w:szCs w:val="20"/>
              </w:rPr>
              <w:t xml:space="preserve"> pubblic</w:t>
            </w:r>
            <w:r w:rsidR="00F43F99">
              <w:rPr>
                <w:rFonts w:ascii="PT Sans Narrow" w:hAnsi="PT Sans Narrow"/>
                <w:sz w:val="20"/>
                <w:szCs w:val="20"/>
              </w:rPr>
              <w:t>o</w:t>
            </w:r>
            <w:r w:rsidR="00F43F99" w:rsidRPr="00B66855">
              <w:rPr>
                <w:rFonts w:ascii="PT Sans Narrow" w:hAnsi="PT Sans Narrow"/>
                <w:sz w:val="20"/>
                <w:szCs w:val="20"/>
              </w:rPr>
              <w:t>-private</w:t>
            </w:r>
          </w:p>
          <w:p w:rsidR="00F43F99" w:rsidRDefault="00C64428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Altro: ___________________</w:t>
            </w:r>
          </w:p>
          <w:p w:rsidR="00F43F99" w:rsidRPr="00B66855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Status legale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sz w:val="22"/>
                <w:szCs w:val="22"/>
              </w:rPr>
              <w:t>(scegliere tra pubblico o privato)</w:t>
            </w: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Codice fiscale</w:t>
            </w:r>
          </w:p>
          <w:p w:rsidR="00F43F99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319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Attività principali </w:t>
            </w:r>
          </w:p>
          <w:p w:rsidR="00F43F99" w:rsidRPr="004829CC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(MAX 1000 caratteri inclusi gli spazi)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4829CC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4829CC" w:rsidRPr="00823C76" w:rsidRDefault="004829CC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Parole chiave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(che descrivano la tua organizzazione)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2F274F" w:rsidRPr="003476F0" w:rsidRDefault="002F274F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Appartenenza a rilevanti network scientifici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Indirizzo ufficiale</w:t>
            </w:r>
            <w:r w:rsidRPr="00535B4F">
              <w:rPr>
                <w:rFonts w:ascii="PT Sans Narrow" w:hAnsi="PT Sans Narrow"/>
                <w:sz w:val="22"/>
                <w:szCs w:val="22"/>
              </w:rPr>
              <w:t xml:space="preserve"> </w:t>
            </w:r>
          </w:p>
          <w:p w:rsidR="00F43F99" w:rsidRPr="004829CC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4829CC">
              <w:rPr>
                <w:rFonts w:ascii="PT Sans Narrow" w:hAnsi="PT Sans Narrow"/>
                <w:sz w:val="18"/>
                <w:szCs w:val="18"/>
              </w:rPr>
              <w:t>(Nazione, località, via, codice postale)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ab/>
            </w:r>
          </w:p>
          <w:p w:rsidR="00F43F99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  <w:r w:rsidRPr="00823C76">
              <w:rPr>
                <w:rFonts w:ascii="PT Sans Narrow" w:hAnsi="PT Sans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4829CC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Homepage </w:t>
            </w:r>
          </w:p>
          <w:p w:rsidR="004829CC" w:rsidRPr="00535B4F" w:rsidRDefault="004829CC" w:rsidP="004829CC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4829CC" w:rsidRDefault="004829CC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Rappresentante legale </w:t>
            </w:r>
          </w:p>
          <w:p w:rsidR="00F43F99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</w:tr>
      <w:tr w:rsidR="00F43F99" w:rsidRPr="00823C76" w:rsidTr="002F274F">
        <w:trPr>
          <w:trHeight w:val="28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4829CC" w:rsidRPr="00535B4F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4829CC" w:rsidRPr="005C0122" w:rsidRDefault="004829CC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D83A3B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D83A3B" w:rsidRPr="00535B4F" w:rsidRDefault="00D83A3B" w:rsidP="00D83A3B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e-mail</w:t>
            </w:r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D83A3B" w:rsidRDefault="00D83A3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Persona responsabile delle </w:t>
            </w:r>
            <w:r>
              <w:rPr>
                <w:rFonts w:ascii="PT Sans Narrow" w:hAnsi="PT Sans Narrow"/>
                <w:b/>
                <w:bCs/>
                <w:sz w:val="22"/>
                <w:szCs w:val="22"/>
              </w:rPr>
              <w:t>attività</w:t>
            </w: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 scientifiche</w:t>
            </w:r>
          </w:p>
          <w:p w:rsidR="00F43F99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  <w:p w:rsidR="00D83A3B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D83A3B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D83A3B" w:rsidRPr="00535B4F" w:rsidRDefault="00D83A3B" w:rsidP="00D83A3B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D83A3B" w:rsidRDefault="00D83A3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Referente </w:t>
            </w: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D83A3B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D83A3B" w:rsidRPr="00535B4F" w:rsidRDefault="00D83A3B" w:rsidP="00D83A3B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</w:tbl>
    <w:p w:rsidR="002F274F" w:rsidRDefault="002F274F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p w:rsidR="002F274F" w:rsidRDefault="002F274F">
      <w:pPr>
        <w:suppressAutoHyphens w:val="0"/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  <w:r>
        <w:rPr>
          <w:rFonts w:ascii="PT Sans Narrow" w:eastAsia="Times New Roman" w:hAnsi="PT Sans Narrow" w:cs="Times New Roman"/>
          <w:sz w:val="24"/>
          <w:szCs w:val="24"/>
          <w:lang w:val="en-US" w:eastAsia="it-IT"/>
        </w:rPr>
        <w:br w:type="page"/>
      </w:r>
    </w:p>
    <w:p w:rsidR="00B66855" w:rsidRPr="00823C76" w:rsidRDefault="00B66855" w:rsidP="00B66855">
      <w:pPr>
        <w:spacing w:after="0" w:line="240" w:lineRule="auto"/>
        <w:rPr>
          <w:rFonts w:ascii="PT Sans Narrow" w:eastAsia="Times New Roman" w:hAnsi="PT Sans Narrow" w:cs="Times New Roman"/>
          <w:sz w:val="24"/>
          <w:szCs w:val="24"/>
          <w:lang w:val="en-US"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410"/>
        <w:gridCol w:w="1984"/>
        <w:gridCol w:w="2268"/>
      </w:tblGrid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F43F99">
              <w:rPr>
                <w:rFonts w:ascii="PT Sans Narrow" w:hAnsi="PT Sans Narrow"/>
                <w:b/>
                <w:sz w:val="28"/>
                <w:szCs w:val="28"/>
                <w:lang w:val="en-US"/>
              </w:rPr>
              <w:t>Organizzazione</w:t>
            </w:r>
            <w:proofErr w:type="spellEnd"/>
            <w:r>
              <w:rPr>
                <w:rFonts w:ascii="PT Sans Narrow" w:hAnsi="PT Sans Narrow"/>
                <w:b/>
                <w:sz w:val="28"/>
                <w:szCs w:val="28"/>
                <w:lang w:val="en-US"/>
              </w:rPr>
              <w:t xml:space="preserve"> 5</w:t>
            </w:r>
            <w:r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 </w:t>
            </w: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Nome ufficiale in inglese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Nome completo nella lingua originale</w:t>
            </w:r>
          </w:p>
          <w:p w:rsidR="00D83A3B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Abbreviazione 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  <w:p w:rsidR="002F274F" w:rsidRPr="00823C76" w:rsidRDefault="002F274F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Tipo di Organizzazione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(selezionare una tra le tipologie elencate)</w:t>
            </w:r>
          </w:p>
        </w:tc>
        <w:tc>
          <w:tcPr>
            <w:tcW w:w="6662" w:type="dxa"/>
            <w:gridSpan w:val="3"/>
          </w:tcPr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Entità governative (inclu</w:t>
            </w:r>
            <w:r w:rsidR="00F43F99">
              <w:rPr>
                <w:rFonts w:ascii="PT Sans Narrow" w:hAnsi="PT Sans Narrow"/>
                <w:sz w:val="20"/>
                <w:szCs w:val="20"/>
              </w:rPr>
              <w:t>se agenzie di aiuti bilaterali)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 xml:space="preserve">Autorità locali/enti 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Agenzie pubbliche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inter-governative o agenzie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Organizzazioni non governative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Fondazioni pubbliche o private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Piccole e Medie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Grandi imprese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 w:rsidRPr="00823C76">
              <w:rPr>
                <w:rFonts w:ascii="PT Sans Narrow" w:hAnsi="PT Sans Narrow"/>
                <w:sz w:val="20"/>
                <w:szCs w:val="20"/>
              </w:rPr>
              <w:t>Imprese mic</w:t>
            </w:r>
            <w:r w:rsidR="00F43F99">
              <w:rPr>
                <w:rFonts w:ascii="PT Sans Narrow" w:hAnsi="PT Sans Narrow"/>
                <w:sz w:val="20"/>
                <w:szCs w:val="20"/>
              </w:rPr>
              <w:t>ro/sociali e loro associazioni</w:t>
            </w:r>
          </w:p>
          <w:p w:rsidR="00F43F99" w:rsidRPr="00823C76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3F99">
              <w:rPr>
                <w:rFonts w:ascii="PT Sans Narrow" w:hAnsi="PT Sans Narrow"/>
                <w:sz w:val="20"/>
                <w:szCs w:val="20"/>
              </w:rPr>
              <w:t>Enti di ricerca e accademici</w:t>
            </w:r>
          </w:p>
          <w:p w:rsidR="00F43F99" w:rsidRDefault="00C64428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="00F43F99" w:rsidRPr="00B66855">
              <w:rPr>
                <w:rFonts w:ascii="PT Sans Narrow" w:hAnsi="PT Sans Narrow"/>
                <w:sz w:val="20"/>
                <w:szCs w:val="20"/>
              </w:rPr>
              <w:t>Partnerships</w:t>
            </w:r>
            <w:proofErr w:type="spellEnd"/>
            <w:r w:rsidR="00F43F99" w:rsidRPr="00B66855">
              <w:rPr>
                <w:rFonts w:ascii="PT Sans Narrow" w:hAnsi="PT Sans Narrow"/>
                <w:sz w:val="20"/>
                <w:szCs w:val="20"/>
              </w:rPr>
              <w:t xml:space="preserve"> pubblic</w:t>
            </w:r>
            <w:r w:rsidR="00F43F99">
              <w:rPr>
                <w:rFonts w:ascii="PT Sans Narrow" w:hAnsi="PT Sans Narrow"/>
                <w:sz w:val="20"/>
                <w:szCs w:val="20"/>
              </w:rPr>
              <w:t>o</w:t>
            </w:r>
            <w:r w:rsidR="00F43F99" w:rsidRPr="00B66855">
              <w:rPr>
                <w:rFonts w:ascii="PT Sans Narrow" w:hAnsi="PT Sans Narrow"/>
                <w:sz w:val="20"/>
                <w:szCs w:val="20"/>
              </w:rPr>
              <w:t>-private</w:t>
            </w:r>
          </w:p>
          <w:p w:rsidR="00F43F99" w:rsidRDefault="00C64428" w:rsidP="002F274F">
            <w:pPr>
              <w:pStyle w:val="Default0"/>
              <w:rPr>
                <w:rFonts w:ascii="Arial" w:hAnsi="Arial" w:cs="Arial"/>
                <w:sz w:val="18"/>
                <w:szCs w:val="20"/>
              </w:rPr>
            </w:pPr>
            <w:r w:rsidRPr="00A67108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F99" w:rsidRPr="00A67108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2D5B57">
              <w:rPr>
                <w:rFonts w:ascii="Arial" w:hAnsi="Arial" w:cs="Arial"/>
                <w:sz w:val="18"/>
                <w:szCs w:val="20"/>
              </w:rPr>
            </w:r>
            <w:r w:rsidR="002D5B5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A6710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43F99">
              <w:rPr>
                <w:rFonts w:ascii="Arial" w:hAnsi="Arial" w:cs="Arial"/>
                <w:sz w:val="18"/>
                <w:szCs w:val="20"/>
              </w:rPr>
              <w:t xml:space="preserve"> Altro: ___________________</w:t>
            </w:r>
          </w:p>
          <w:p w:rsidR="00F43F99" w:rsidRPr="00B66855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Status legale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(scegliere tra pubblico o privato)</w:t>
            </w: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Codice fiscale</w:t>
            </w:r>
          </w:p>
          <w:p w:rsidR="00F43F99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>non obbligatorio)</w:t>
            </w: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319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Attività principali </w:t>
            </w:r>
          </w:p>
          <w:p w:rsidR="00F43F99" w:rsidRPr="00D83A3B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(MAX 1000 caratteri inclusi gli spazi)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D83A3B" w:rsidRPr="00823C76" w:rsidRDefault="00D83A3B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Parole chiave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(che descrivano la tua organizzazione)</w:t>
            </w:r>
          </w:p>
        </w:tc>
        <w:tc>
          <w:tcPr>
            <w:tcW w:w="6662" w:type="dxa"/>
            <w:gridSpan w:val="3"/>
          </w:tcPr>
          <w:p w:rsidR="00F43F99" w:rsidRDefault="00F43F99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7F1512" w:rsidRDefault="007F1512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7F1512" w:rsidRDefault="007F1512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7F1512" w:rsidRDefault="007F1512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  <w:p w:rsidR="007F1512" w:rsidRPr="003476F0" w:rsidRDefault="007F1512" w:rsidP="002F274F">
            <w:pPr>
              <w:pStyle w:val="Default0"/>
              <w:tabs>
                <w:tab w:val="left" w:pos="1197"/>
              </w:tabs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Appartenenza a rilevanti network scientifici 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>Indirizzo ufficiale</w:t>
            </w:r>
            <w:r w:rsidRPr="00535B4F">
              <w:rPr>
                <w:rFonts w:ascii="PT Sans Narrow" w:hAnsi="PT Sans Narrow"/>
                <w:sz w:val="22"/>
                <w:szCs w:val="22"/>
              </w:rPr>
              <w:t xml:space="preserve">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(Nazione, località, via, codice postale)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3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D83A3B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D83A3B" w:rsidRDefault="00F43F99" w:rsidP="002F274F">
            <w:pPr>
              <w:pStyle w:val="Default0"/>
              <w:tabs>
                <w:tab w:val="center" w:pos="1505"/>
              </w:tabs>
              <w:rPr>
                <w:rFonts w:ascii="PT Sans Narrow" w:hAnsi="PT Sans Narrow"/>
                <w:b/>
                <w:sz w:val="18"/>
                <w:szCs w:val="18"/>
                <w:lang w:val="en-US"/>
              </w:rPr>
            </w:pPr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  <w:r w:rsidRPr="00D83A3B">
              <w:rPr>
                <w:rFonts w:ascii="PT Sans Narrow" w:hAnsi="PT Sans Narrow"/>
                <w:b/>
                <w:sz w:val="18"/>
                <w:szCs w:val="18"/>
                <w:lang w:val="en-US"/>
              </w:rPr>
              <w:tab/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  <w:r w:rsidRPr="00823C76">
              <w:rPr>
                <w:rFonts w:ascii="PT Sans Narrow" w:hAnsi="PT Sans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Homepage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F43F99" w:rsidRPr="003476F0" w:rsidRDefault="00F43F99" w:rsidP="002F274F">
            <w:pPr>
              <w:pStyle w:val="Default0"/>
              <w:rPr>
                <w:rFonts w:ascii="PT Sans Narrow" w:hAnsi="PT Sans Narrow"/>
                <w:sz w:val="18"/>
                <w:szCs w:val="18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D83A3B" w:rsidRDefault="00D83A3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Rappresentante legale </w:t>
            </w:r>
          </w:p>
          <w:p w:rsidR="00F43F99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</w:tr>
      <w:tr w:rsidR="00F43F99" w:rsidRPr="00823C76" w:rsidTr="002F274F">
        <w:trPr>
          <w:trHeight w:val="28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Nome</w:t>
            </w:r>
          </w:p>
          <w:p w:rsidR="00D83A3B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Telefono</w:t>
            </w:r>
            <w:proofErr w:type="spellEnd"/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  <w:lang w:val="en-US"/>
              </w:rPr>
            </w:pPr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e-mail</w:t>
            </w:r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D83A3B" w:rsidRDefault="00D83A3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Persona responsabile delle </w:t>
            </w:r>
            <w:r>
              <w:rPr>
                <w:rFonts w:ascii="PT Sans Narrow" w:hAnsi="PT Sans Narrow"/>
                <w:b/>
                <w:bCs/>
                <w:sz w:val="22"/>
                <w:szCs w:val="22"/>
              </w:rPr>
              <w:t>attività</w:t>
            </w:r>
            <w:r w:rsidRPr="00535B4F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 scientifiche</w:t>
            </w:r>
          </w:p>
          <w:p w:rsidR="00F43F99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2D5B57">
              <w:rPr>
                <w:rFonts w:ascii="PT Sans Narrow" w:hAnsi="PT Sans Narrow"/>
                <w:sz w:val="18"/>
                <w:szCs w:val="18"/>
              </w:rPr>
              <w:t>(non obbligatorio)</w:t>
            </w: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  <w:p w:rsidR="00D83A3B" w:rsidRPr="00535B4F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  <w:p w:rsidR="00D83A3B" w:rsidRPr="005C0122" w:rsidRDefault="00D83A3B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317F98">
              <w:rPr>
                <w:rFonts w:ascii="PT Sans Narrow" w:hAnsi="PT Sans Narrow"/>
                <w:sz w:val="18"/>
                <w:szCs w:val="18"/>
                <w:lang w:val="en-US"/>
              </w:rPr>
              <w:t>(</w:t>
            </w:r>
            <w:r>
              <w:rPr>
                <w:rFonts w:ascii="PT Sans Narrow" w:hAnsi="PT Sans Narrow"/>
                <w:sz w:val="18"/>
                <w:szCs w:val="18"/>
                <w:lang w:val="en-US"/>
              </w:rPr>
              <w:t xml:space="preserve">non </w:t>
            </w:r>
            <w:proofErr w:type="spellStart"/>
            <w:r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  <w:tr w:rsidR="00F43F99" w:rsidRPr="00823C76" w:rsidTr="008D34B9">
        <w:trPr>
          <w:trHeight w:val="110"/>
        </w:trPr>
        <w:tc>
          <w:tcPr>
            <w:tcW w:w="9889" w:type="dxa"/>
            <w:gridSpan w:val="4"/>
            <w:shd w:val="clear" w:color="auto" w:fill="BFBFBF" w:themeFill="background1" w:themeFillShade="BF"/>
          </w:tcPr>
          <w:p w:rsidR="00D83A3B" w:rsidRDefault="00D83A3B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bCs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bCs/>
                <w:sz w:val="22"/>
                <w:szCs w:val="22"/>
              </w:rPr>
              <w:t xml:space="preserve">Referente </w:t>
            </w: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</w:tc>
      </w:tr>
      <w:tr w:rsidR="00F43F99" w:rsidRPr="00823C76" w:rsidTr="002F274F">
        <w:trPr>
          <w:trHeight w:val="281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35B4F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10" w:type="dxa"/>
            <w:shd w:val="clear" w:color="auto" w:fill="FFFFFF" w:themeFill="background1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  <w:lang w:val="en-US"/>
              </w:rPr>
            </w:pPr>
            <w:proofErr w:type="spellStart"/>
            <w:r w:rsidRPr="005C0122">
              <w:rPr>
                <w:rFonts w:ascii="PT Sans Narrow" w:hAnsi="PT Sans Narrow"/>
                <w:b/>
                <w:sz w:val="22"/>
                <w:szCs w:val="22"/>
                <w:lang w:val="en-US"/>
              </w:rPr>
              <w:t>Cognome</w:t>
            </w:r>
            <w:proofErr w:type="spellEnd"/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  <w:lang w:val="en-US"/>
              </w:rPr>
            </w:pPr>
          </w:p>
        </w:tc>
      </w:tr>
      <w:tr w:rsidR="00F43F99" w:rsidRPr="00823C76" w:rsidTr="002F274F">
        <w:trPr>
          <w:trHeight w:val="110"/>
        </w:trPr>
        <w:tc>
          <w:tcPr>
            <w:tcW w:w="3227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D83A3B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35B4F">
              <w:rPr>
                <w:rFonts w:ascii="PT Sans Narrow" w:hAnsi="PT Sans Narrow"/>
                <w:b/>
                <w:sz w:val="22"/>
                <w:szCs w:val="22"/>
              </w:rPr>
              <w:t xml:space="preserve">Telefono </w:t>
            </w:r>
          </w:p>
          <w:p w:rsidR="00F43F99" w:rsidRPr="00D83A3B" w:rsidRDefault="00F43F99" w:rsidP="002F274F">
            <w:pPr>
              <w:pStyle w:val="Default0"/>
              <w:rPr>
                <w:rFonts w:ascii="PT Sans Narrow" w:hAnsi="PT Sans Narrow"/>
                <w:b/>
                <w:sz w:val="18"/>
                <w:szCs w:val="18"/>
              </w:rPr>
            </w:pPr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 xml:space="preserve">(non </w:t>
            </w:r>
            <w:proofErr w:type="spellStart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obbligatorio</w:t>
            </w:r>
            <w:proofErr w:type="spellEnd"/>
            <w:r w:rsidRPr="00D83A3B">
              <w:rPr>
                <w:rFonts w:ascii="PT Sans Narrow" w:hAnsi="PT Sans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/>
          </w:tcPr>
          <w:p w:rsidR="00F43F99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</w:p>
          <w:p w:rsidR="00F43F99" w:rsidRPr="005C0122" w:rsidRDefault="00F43F99" w:rsidP="002F274F">
            <w:pPr>
              <w:pStyle w:val="Default0"/>
              <w:rPr>
                <w:rFonts w:ascii="PT Sans Narrow" w:hAnsi="PT Sans Narrow"/>
                <w:b/>
                <w:sz w:val="22"/>
                <w:szCs w:val="22"/>
              </w:rPr>
            </w:pPr>
            <w:r w:rsidRPr="005C0122">
              <w:rPr>
                <w:rFonts w:ascii="PT Sans Narrow" w:hAnsi="PT Sans Narrow"/>
                <w:b/>
                <w:sz w:val="22"/>
                <w:szCs w:val="22"/>
              </w:rPr>
              <w:t>e-mail</w:t>
            </w:r>
          </w:p>
        </w:tc>
        <w:tc>
          <w:tcPr>
            <w:tcW w:w="2268" w:type="dxa"/>
          </w:tcPr>
          <w:p w:rsidR="00F43F99" w:rsidRPr="00823C76" w:rsidRDefault="00F43F99" w:rsidP="002F274F">
            <w:pPr>
              <w:pStyle w:val="Default0"/>
              <w:rPr>
                <w:rFonts w:ascii="PT Sans Narrow" w:hAnsi="PT Sans Narrow"/>
                <w:sz w:val="22"/>
                <w:szCs w:val="22"/>
              </w:rPr>
            </w:pPr>
          </w:p>
        </w:tc>
      </w:tr>
    </w:tbl>
    <w:p w:rsidR="00B66855" w:rsidRPr="00823C76" w:rsidRDefault="00B66855" w:rsidP="000B3B82">
      <w:pPr>
        <w:pStyle w:val="Default0"/>
        <w:rPr>
          <w:rFonts w:ascii="PT Sans Narrow" w:hAnsi="PT Sans Narrow"/>
          <w:b/>
          <w:bCs/>
        </w:rPr>
      </w:pPr>
    </w:p>
    <w:sectPr w:rsidR="00B66855" w:rsidRPr="00823C76" w:rsidSect="00650A8B">
      <w:footerReference w:type="default" r:id="rId12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943" w:rsidRDefault="00793943">
      <w:pPr>
        <w:spacing w:after="0" w:line="240" w:lineRule="auto"/>
      </w:pPr>
      <w:r>
        <w:separator/>
      </w:r>
    </w:p>
  </w:endnote>
  <w:endnote w:type="continuationSeparator" w:id="0">
    <w:p w:rsidR="00793943" w:rsidRDefault="0079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PT Sans Narrow">
    <w:altName w:val="Arial Narrow"/>
    <w:charset w:val="00"/>
    <w:family w:val="swiss"/>
    <w:pitch w:val="variable"/>
    <w:sig w:usb0="00000001" w:usb1="5000204B" w:usb2="00000000" w:usb3="00000000" w:csb0="00000097" w:csb1="00000000"/>
  </w:font>
  <w:font w:name="Museo Sans 7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B57" w:rsidRDefault="002D5B5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7B3EFF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943" w:rsidRDefault="00793943">
      <w:pPr>
        <w:spacing w:after="0" w:line="240" w:lineRule="auto"/>
      </w:pPr>
      <w:r>
        <w:separator/>
      </w:r>
    </w:p>
  </w:footnote>
  <w:footnote w:type="continuationSeparator" w:id="0">
    <w:p w:rsidR="00793943" w:rsidRDefault="00793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imSu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imSu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imSu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imSu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imSu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imSu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imSu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imSu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imSu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imSu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imSu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imSun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imSu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imSun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imSu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imSu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FangSong_GB231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FangSong_GB231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FangSong_GB231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FangSong_GB231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FangSong_GB231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FangSong_GB231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566476"/>
    <w:multiLevelType w:val="hybridMultilevel"/>
    <w:tmpl w:val="AF086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6D3A3D"/>
    <w:multiLevelType w:val="multilevel"/>
    <w:tmpl w:val="0860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C17FD9"/>
    <w:multiLevelType w:val="hybridMultilevel"/>
    <w:tmpl w:val="078AA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angSong_GB2312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angSong_GB2312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angSong_GB2312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2A0A32"/>
    <w:multiLevelType w:val="multilevel"/>
    <w:tmpl w:val="A7D4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5A1E87"/>
    <w:multiLevelType w:val="hybridMultilevel"/>
    <w:tmpl w:val="2ED4F1FE"/>
    <w:lvl w:ilvl="0" w:tplc="A3E0518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691F81"/>
    <w:multiLevelType w:val="hybridMultilevel"/>
    <w:tmpl w:val="8E56DF8C"/>
    <w:lvl w:ilvl="0" w:tplc="BC2A4D70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4871BA"/>
    <w:multiLevelType w:val="multilevel"/>
    <w:tmpl w:val="9AE4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BAC573D"/>
    <w:multiLevelType w:val="multilevel"/>
    <w:tmpl w:val="1F58D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05C13F1"/>
    <w:multiLevelType w:val="hybridMultilevel"/>
    <w:tmpl w:val="9DA69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0A0C06"/>
    <w:multiLevelType w:val="multilevel"/>
    <w:tmpl w:val="E2206A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26B07A99"/>
    <w:multiLevelType w:val="multilevel"/>
    <w:tmpl w:val="34EA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73C53BE"/>
    <w:multiLevelType w:val="multilevel"/>
    <w:tmpl w:val="E2DA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AB46D7C"/>
    <w:multiLevelType w:val="hybridMultilevel"/>
    <w:tmpl w:val="B686CFF6"/>
    <w:lvl w:ilvl="0" w:tplc="1F72B1F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4F6228" w:themeColor="accent3" w:themeShade="8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C125C8D"/>
    <w:multiLevelType w:val="hybridMultilevel"/>
    <w:tmpl w:val="108C3D18"/>
    <w:lvl w:ilvl="0" w:tplc="1ECAA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5F7C8B"/>
    <w:multiLevelType w:val="hybridMultilevel"/>
    <w:tmpl w:val="5ECC4652"/>
    <w:lvl w:ilvl="0" w:tplc="BC2A4D70">
      <w:start w:val="22"/>
      <w:numFmt w:val="bullet"/>
      <w:lvlText w:val="-"/>
      <w:lvlJc w:val="left"/>
      <w:pPr>
        <w:ind w:left="765" w:hanging="360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38E45037"/>
    <w:multiLevelType w:val="hybridMultilevel"/>
    <w:tmpl w:val="2392D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EE69D3"/>
    <w:multiLevelType w:val="multilevel"/>
    <w:tmpl w:val="06DC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117188"/>
    <w:multiLevelType w:val="hybridMultilevel"/>
    <w:tmpl w:val="5B8439D6"/>
    <w:lvl w:ilvl="0" w:tplc="B1F0CA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711FD"/>
    <w:multiLevelType w:val="hybridMultilevel"/>
    <w:tmpl w:val="4C14F3B8"/>
    <w:lvl w:ilvl="0" w:tplc="C5E8DC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99666C"/>
    <w:multiLevelType w:val="hybridMultilevel"/>
    <w:tmpl w:val="30602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F27467"/>
    <w:multiLevelType w:val="hybridMultilevel"/>
    <w:tmpl w:val="4C14F3B8"/>
    <w:lvl w:ilvl="0" w:tplc="C5E8DC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457E7"/>
    <w:multiLevelType w:val="multilevel"/>
    <w:tmpl w:val="E7D6A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4943A9"/>
    <w:multiLevelType w:val="multilevel"/>
    <w:tmpl w:val="E7D6A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D853EE"/>
    <w:multiLevelType w:val="hybridMultilevel"/>
    <w:tmpl w:val="28826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angSong_GB2312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angSong_GB2312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angSong_GB2312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103E2B"/>
    <w:multiLevelType w:val="hybridMultilevel"/>
    <w:tmpl w:val="89BA3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AC65D7"/>
    <w:multiLevelType w:val="multilevel"/>
    <w:tmpl w:val="7DD4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5"/>
  </w:num>
  <w:num w:numId="14">
    <w:abstractNumId w:val="35"/>
  </w:num>
  <w:num w:numId="15">
    <w:abstractNumId w:val="14"/>
  </w:num>
  <w:num w:numId="16">
    <w:abstractNumId w:val="27"/>
  </w:num>
  <w:num w:numId="17">
    <w:abstractNumId w:val="12"/>
  </w:num>
  <w:num w:numId="18">
    <w:abstractNumId w:val="34"/>
  </w:num>
  <w:num w:numId="19">
    <w:abstractNumId w:val="29"/>
  </w:num>
  <w:num w:numId="20">
    <w:abstractNumId w:val="32"/>
  </w:num>
  <w:num w:numId="21">
    <w:abstractNumId w:val="30"/>
  </w:num>
  <w:num w:numId="22">
    <w:abstractNumId w:val="24"/>
  </w:num>
  <w:num w:numId="23">
    <w:abstractNumId w:val="33"/>
  </w:num>
  <w:num w:numId="24">
    <w:abstractNumId w:val="16"/>
  </w:num>
  <w:num w:numId="25">
    <w:abstractNumId w:val="17"/>
  </w:num>
  <w:num w:numId="26">
    <w:abstractNumId w:val="31"/>
  </w:num>
  <w:num w:numId="27">
    <w:abstractNumId w:val="36"/>
  </w:num>
  <w:num w:numId="28">
    <w:abstractNumId w:val="19"/>
  </w:num>
  <w:num w:numId="29">
    <w:abstractNumId w:val="15"/>
  </w:num>
  <w:num w:numId="30">
    <w:abstractNumId w:val="18"/>
  </w:num>
  <w:num w:numId="31">
    <w:abstractNumId w:val="13"/>
  </w:num>
  <w:num w:numId="32">
    <w:abstractNumId w:val="23"/>
  </w:num>
  <w:num w:numId="33">
    <w:abstractNumId w:val="28"/>
  </w:num>
  <w:num w:numId="34">
    <w:abstractNumId w:val="22"/>
  </w:num>
  <w:num w:numId="35">
    <w:abstractNumId w:val="37"/>
  </w:num>
  <w:num w:numId="36">
    <w:abstractNumId w:val="25"/>
  </w:num>
  <w:num w:numId="37">
    <w:abstractNumId w:val="20"/>
  </w:num>
  <w:num w:numId="38">
    <w:abstractNumId w:val="2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4A"/>
    <w:rsid w:val="000031EA"/>
    <w:rsid w:val="0000596D"/>
    <w:rsid w:val="0000650B"/>
    <w:rsid w:val="00013B51"/>
    <w:rsid w:val="000175DD"/>
    <w:rsid w:val="000372DC"/>
    <w:rsid w:val="00040B42"/>
    <w:rsid w:val="00044670"/>
    <w:rsid w:val="00051AF3"/>
    <w:rsid w:val="00052C33"/>
    <w:rsid w:val="00054473"/>
    <w:rsid w:val="00055479"/>
    <w:rsid w:val="000650A0"/>
    <w:rsid w:val="00070F76"/>
    <w:rsid w:val="0007175C"/>
    <w:rsid w:val="00072309"/>
    <w:rsid w:val="000760D5"/>
    <w:rsid w:val="00081073"/>
    <w:rsid w:val="0008159A"/>
    <w:rsid w:val="000835DE"/>
    <w:rsid w:val="00084D62"/>
    <w:rsid w:val="00092699"/>
    <w:rsid w:val="000937CE"/>
    <w:rsid w:val="000941B6"/>
    <w:rsid w:val="00096621"/>
    <w:rsid w:val="000A2BDA"/>
    <w:rsid w:val="000B3B82"/>
    <w:rsid w:val="000B7968"/>
    <w:rsid w:val="000C0FB7"/>
    <w:rsid w:val="000C76AA"/>
    <w:rsid w:val="000D1777"/>
    <w:rsid w:val="000D1E78"/>
    <w:rsid w:val="000D3ACF"/>
    <w:rsid w:val="000D62A6"/>
    <w:rsid w:val="000E6434"/>
    <w:rsid w:val="000F1BDB"/>
    <w:rsid w:val="000F20C9"/>
    <w:rsid w:val="000F4851"/>
    <w:rsid w:val="001115F9"/>
    <w:rsid w:val="0012407A"/>
    <w:rsid w:val="00125331"/>
    <w:rsid w:val="001258EB"/>
    <w:rsid w:val="00133587"/>
    <w:rsid w:val="001414F8"/>
    <w:rsid w:val="00142C11"/>
    <w:rsid w:val="00144030"/>
    <w:rsid w:val="00145D75"/>
    <w:rsid w:val="001527DC"/>
    <w:rsid w:val="00155760"/>
    <w:rsid w:val="00162A5C"/>
    <w:rsid w:val="0016487C"/>
    <w:rsid w:val="00164C7C"/>
    <w:rsid w:val="00165C70"/>
    <w:rsid w:val="00170C39"/>
    <w:rsid w:val="0017252F"/>
    <w:rsid w:val="0017770B"/>
    <w:rsid w:val="001849C4"/>
    <w:rsid w:val="00190AE0"/>
    <w:rsid w:val="0019294A"/>
    <w:rsid w:val="00193D2E"/>
    <w:rsid w:val="00196A62"/>
    <w:rsid w:val="001A050E"/>
    <w:rsid w:val="001A61AE"/>
    <w:rsid w:val="001B1AE7"/>
    <w:rsid w:val="001B5EA9"/>
    <w:rsid w:val="001B6CAE"/>
    <w:rsid w:val="001C753F"/>
    <w:rsid w:val="001D0E78"/>
    <w:rsid w:val="001D2133"/>
    <w:rsid w:val="001E2C3E"/>
    <w:rsid w:val="001E32B1"/>
    <w:rsid w:val="001E6074"/>
    <w:rsid w:val="001F1972"/>
    <w:rsid w:val="001F315A"/>
    <w:rsid w:val="001F48D2"/>
    <w:rsid w:val="001F55CB"/>
    <w:rsid w:val="001F588F"/>
    <w:rsid w:val="00204DA8"/>
    <w:rsid w:val="0020754C"/>
    <w:rsid w:val="0021517B"/>
    <w:rsid w:val="00244848"/>
    <w:rsid w:val="00244CF4"/>
    <w:rsid w:val="00247961"/>
    <w:rsid w:val="00251B8E"/>
    <w:rsid w:val="00251F48"/>
    <w:rsid w:val="00256836"/>
    <w:rsid w:val="002631D5"/>
    <w:rsid w:val="00263225"/>
    <w:rsid w:val="00271653"/>
    <w:rsid w:val="00271DD6"/>
    <w:rsid w:val="00272717"/>
    <w:rsid w:val="002762E1"/>
    <w:rsid w:val="00276EC5"/>
    <w:rsid w:val="00282CDB"/>
    <w:rsid w:val="00284993"/>
    <w:rsid w:val="002859E8"/>
    <w:rsid w:val="002908D9"/>
    <w:rsid w:val="00290BF8"/>
    <w:rsid w:val="002942D5"/>
    <w:rsid w:val="002947DB"/>
    <w:rsid w:val="00296198"/>
    <w:rsid w:val="002A0503"/>
    <w:rsid w:val="002A100B"/>
    <w:rsid w:val="002A5F26"/>
    <w:rsid w:val="002B5C65"/>
    <w:rsid w:val="002B6026"/>
    <w:rsid w:val="002C2CBB"/>
    <w:rsid w:val="002C3BA6"/>
    <w:rsid w:val="002D5B57"/>
    <w:rsid w:val="002E3084"/>
    <w:rsid w:val="002E5412"/>
    <w:rsid w:val="002E634B"/>
    <w:rsid w:val="002F274F"/>
    <w:rsid w:val="002F6070"/>
    <w:rsid w:val="00300088"/>
    <w:rsid w:val="0030283A"/>
    <w:rsid w:val="00314139"/>
    <w:rsid w:val="003168A8"/>
    <w:rsid w:val="00317BCC"/>
    <w:rsid w:val="00317F98"/>
    <w:rsid w:val="00324718"/>
    <w:rsid w:val="00325571"/>
    <w:rsid w:val="00327B96"/>
    <w:rsid w:val="00331A85"/>
    <w:rsid w:val="00332189"/>
    <w:rsid w:val="00332BCC"/>
    <w:rsid w:val="003363F4"/>
    <w:rsid w:val="003476F0"/>
    <w:rsid w:val="00351DC2"/>
    <w:rsid w:val="003534FD"/>
    <w:rsid w:val="0035745A"/>
    <w:rsid w:val="00360645"/>
    <w:rsid w:val="00360DB0"/>
    <w:rsid w:val="00361779"/>
    <w:rsid w:val="00376915"/>
    <w:rsid w:val="00376AD4"/>
    <w:rsid w:val="003817F6"/>
    <w:rsid w:val="00385BF9"/>
    <w:rsid w:val="003928F4"/>
    <w:rsid w:val="00394607"/>
    <w:rsid w:val="0039771A"/>
    <w:rsid w:val="00397B2C"/>
    <w:rsid w:val="003A2D40"/>
    <w:rsid w:val="003A2F1D"/>
    <w:rsid w:val="003A504A"/>
    <w:rsid w:val="003A5A18"/>
    <w:rsid w:val="003A7320"/>
    <w:rsid w:val="003B210C"/>
    <w:rsid w:val="003B2660"/>
    <w:rsid w:val="003C1F35"/>
    <w:rsid w:val="003C2BCB"/>
    <w:rsid w:val="003D4D50"/>
    <w:rsid w:val="003E1257"/>
    <w:rsid w:val="003E3C31"/>
    <w:rsid w:val="003E6434"/>
    <w:rsid w:val="003E79CB"/>
    <w:rsid w:val="00400061"/>
    <w:rsid w:val="00400B11"/>
    <w:rsid w:val="00403A87"/>
    <w:rsid w:val="004130E3"/>
    <w:rsid w:val="0041464E"/>
    <w:rsid w:val="00423B53"/>
    <w:rsid w:val="00425889"/>
    <w:rsid w:val="00426609"/>
    <w:rsid w:val="00427FDD"/>
    <w:rsid w:val="00430EA6"/>
    <w:rsid w:val="00432D05"/>
    <w:rsid w:val="00437CAE"/>
    <w:rsid w:val="004420F4"/>
    <w:rsid w:val="00444BEC"/>
    <w:rsid w:val="0044536F"/>
    <w:rsid w:val="00454836"/>
    <w:rsid w:val="0046092A"/>
    <w:rsid w:val="00461C79"/>
    <w:rsid w:val="004658AA"/>
    <w:rsid w:val="004730AF"/>
    <w:rsid w:val="00476650"/>
    <w:rsid w:val="00481606"/>
    <w:rsid w:val="004829CC"/>
    <w:rsid w:val="00486349"/>
    <w:rsid w:val="00493091"/>
    <w:rsid w:val="004A03B9"/>
    <w:rsid w:val="004A4F68"/>
    <w:rsid w:val="004A6E5F"/>
    <w:rsid w:val="004A7E2B"/>
    <w:rsid w:val="004B2758"/>
    <w:rsid w:val="004B3E49"/>
    <w:rsid w:val="004C19D7"/>
    <w:rsid w:val="004C49E2"/>
    <w:rsid w:val="004C7B8B"/>
    <w:rsid w:val="004D1EFD"/>
    <w:rsid w:val="004D45EC"/>
    <w:rsid w:val="004D714F"/>
    <w:rsid w:val="004E0600"/>
    <w:rsid w:val="004E43BB"/>
    <w:rsid w:val="004E4C84"/>
    <w:rsid w:val="004E704A"/>
    <w:rsid w:val="004E7803"/>
    <w:rsid w:val="004F1E0A"/>
    <w:rsid w:val="004F558D"/>
    <w:rsid w:val="004F6A5B"/>
    <w:rsid w:val="004F72C4"/>
    <w:rsid w:val="004F74DE"/>
    <w:rsid w:val="005043C2"/>
    <w:rsid w:val="00507C3A"/>
    <w:rsid w:val="005160D4"/>
    <w:rsid w:val="0051643E"/>
    <w:rsid w:val="00535843"/>
    <w:rsid w:val="00535B4F"/>
    <w:rsid w:val="00535F85"/>
    <w:rsid w:val="0053728F"/>
    <w:rsid w:val="00540AB5"/>
    <w:rsid w:val="0054515F"/>
    <w:rsid w:val="00545C58"/>
    <w:rsid w:val="00550ED7"/>
    <w:rsid w:val="00562853"/>
    <w:rsid w:val="00564735"/>
    <w:rsid w:val="00573BE4"/>
    <w:rsid w:val="00576139"/>
    <w:rsid w:val="005847EA"/>
    <w:rsid w:val="00586541"/>
    <w:rsid w:val="005927AE"/>
    <w:rsid w:val="005930FF"/>
    <w:rsid w:val="005960E9"/>
    <w:rsid w:val="00596886"/>
    <w:rsid w:val="005A17A4"/>
    <w:rsid w:val="005A4503"/>
    <w:rsid w:val="005A4912"/>
    <w:rsid w:val="005B5872"/>
    <w:rsid w:val="005C0122"/>
    <w:rsid w:val="005C084D"/>
    <w:rsid w:val="005C1888"/>
    <w:rsid w:val="005C3045"/>
    <w:rsid w:val="005C5158"/>
    <w:rsid w:val="005D54DE"/>
    <w:rsid w:val="005D5B2F"/>
    <w:rsid w:val="005E05E2"/>
    <w:rsid w:val="005E1629"/>
    <w:rsid w:val="005E28BD"/>
    <w:rsid w:val="005E3025"/>
    <w:rsid w:val="005E3D1F"/>
    <w:rsid w:val="005F2F24"/>
    <w:rsid w:val="0060116C"/>
    <w:rsid w:val="00611FD1"/>
    <w:rsid w:val="00612EAA"/>
    <w:rsid w:val="006136E9"/>
    <w:rsid w:val="00613DED"/>
    <w:rsid w:val="00623686"/>
    <w:rsid w:val="00625B41"/>
    <w:rsid w:val="00627AD1"/>
    <w:rsid w:val="00631332"/>
    <w:rsid w:val="00632395"/>
    <w:rsid w:val="00635F0E"/>
    <w:rsid w:val="00641B9B"/>
    <w:rsid w:val="006441B0"/>
    <w:rsid w:val="00644763"/>
    <w:rsid w:val="00650A8B"/>
    <w:rsid w:val="00652150"/>
    <w:rsid w:val="006528F8"/>
    <w:rsid w:val="006579AC"/>
    <w:rsid w:val="00661CC6"/>
    <w:rsid w:val="00667BFA"/>
    <w:rsid w:val="00674D56"/>
    <w:rsid w:val="00676A7F"/>
    <w:rsid w:val="00680711"/>
    <w:rsid w:val="00682AE3"/>
    <w:rsid w:val="006A35F7"/>
    <w:rsid w:val="006A6C72"/>
    <w:rsid w:val="006B07A4"/>
    <w:rsid w:val="006B2486"/>
    <w:rsid w:val="006B7B30"/>
    <w:rsid w:val="006C38E2"/>
    <w:rsid w:val="006D0112"/>
    <w:rsid w:val="006D2A2F"/>
    <w:rsid w:val="006D66A1"/>
    <w:rsid w:val="006D7455"/>
    <w:rsid w:val="006E08FB"/>
    <w:rsid w:val="006E6580"/>
    <w:rsid w:val="006F3925"/>
    <w:rsid w:val="006F4593"/>
    <w:rsid w:val="006F5D2E"/>
    <w:rsid w:val="006F6509"/>
    <w:rsid w:val="006F7507"/>
    <w:rsid w:val="0070249D"/>
    <w:rsid w:val="00706CBE"/>
    <w:rsid w:val="007109E0"/>
    <w:rsid w:val="00711C7B"/>
    <w:rsid w:val="007139E7"/>
    <w:rsid w:val="0071464D"/>
    <w:rsid w:val="00717901"/>
    <w:rsid w:val="00720FC7"/>
    <w:rsid w:val="00721366"/>
    <w:rsid w:val="00722879"/>
    <w:rsid w:val="0072312A"/>
    <w:rsid w:val="007236DC"/>
    <w:rsid w:val="00732419"/>
    <w:rsid w:val="00735D5E"/>
    <w:rsid w:val="00736296"/>
    <w:rsid w:val="007375AE"/>
    <w:rsid w:val="0074032C"/>
    <w:rsid w:val="00740D47"/>
    <w:rsid w:val="0074123F"/>
    <w:rsid w:val="00742A1D"/>
    <w:rsid w:val="00743331"/>
    <w:rsid w:val="00743B39"/>
    <w:rsid w:val="00744C42"/>
    <w:rsid w:val="00747013"/>
    <w:rsid w:val="00752148"/>
    <w:rsid w:val="00752BCC"/>
    <w:rsid w:val="007561E6"/>
    <w:rsid w:val="007615C1"/>
    <w:rsid w:val="0076418D"/>
    <w:rsid w:val="00766828"/>
    <w:rsid w:val="00771225"/>
    <w:rsid w:val="00783085"/>
    <w:rsid w:val="007860D9"/>
    <w:rsid w:val="00790527"/>
    <w:rsid w:val="00792970"/>
    <w:rsid w:val="00793943"/>
    <w:rsid w:val="00797706"/>
    <w:rsid w:val="007B0B9F"/>
    <w:rsid w:val="007B3EFF"/>
    <w:rsid w:val="007B47AA"/>
    <w:rsid w:val="007B6146"/>
    <w:rsid w:val="007C29EE"/>
    <w:rsid w:val="007C3172"/>
    <w:rsid w:val="007D03F1"/>
    <w:rsid w:val="007D0421"/>
    <w:rsid w:val="007D540C"/>
    <w:rsid w:val="007D5EE6"/>
    <w:rsid w:val="007D678B"/>
    <w:rsid w:val="007D7EA0"/>
    <w:rsid w:val="007E2AAF"/>
    <w:rsid w:val="007E481B"/>
    <w:rsid w:val="007E63FF"/>
    <w:rsid w:val="007E6DDB"/>
    <w:rsid w:val="007F1512"/>
    <w:rsid w:val="007F2BF6"/>
    <w:rsid w:val="007F2F95"/>
    <w:rsid w:val="007F5CBA"/>
    <w:rsid w:val="00800B39"/>
    <w:rsid w:val="008017D9"/>
    <w:rsid w:val="008036EF"/>
    <w:rsid w:val="00813DF0"/>
    <w:rsid w:val="00823C66"/>
    <w:rsid w:val="00823C76"/>
    <w:rsid w:val="008249AD"/>
    <w:rsid w:val="008275AA"/>
    <w:rsid w:val="00832C4C"/>
    <w:rsid w:val="00836864"/>
    <w:rsid w:val="008370B2"/>
    <w:rsid w:val="00841C43"/>
    <w:rsid w:val="00841D6A"/>
    <w:rsid w:val="00844A53"/>
    <w:rsid w:val="00850B6A"/>
    <w:rsid w:val="008514F1"/>
    <w:rsid w:val="00855D62"/>
    <w:rsid w:val="008647F3"/>
    <w:rsid w:val="00871B67"/>
    <w:rsid w:val="00873275"/>
    <w:rsid w:val="00873DEC"/>
    <w:rsid w:val="00876C4E"/>
    <w:rsid w:val="0088278A"/>
    <w:rsid w:val="008858BE"/>
    <w:rsid w:val="008863AA"/>
    <w:rsid w:val="00886ECC"/>
    <w:rsid w:val="008A2105"/>
    <w:rsid w:val="008A5E69"/>
    <w:rsid w:val="008A7683"/>
    <w:rsid w:val="008B04AC"/>
    <w:rsid w:val="008B0BE7"/>
    <w:rsid w:val="008B1AEA"/>
    <w:rsid w:val="008B1CD2"/>
    <w:rsid w:val="008B3A57"/>
    <w:rsid w:val="008B68C1"/>
    <w:rsid w:val="008B7B4E"/>
    <w:rsid w:val="008C4F24"/>
    <w:rsid w:val="008C4FAB"/>
    <w:rsid w:val="008D12F3"/>
    <w:rsid w:val="008D34B9"/>
    <w:rsid w:val="008D4304"/>
    <w:rsid w:val="008E2F72"/>
    <w:rsid w:val="008E55F5"/>
    <w:rsid w:val="008E63A1"/>
    <w:rsid w:val="008F0238"/>
    <w:rsid w:val="008F33C6"/>
    <w:rsid w:val="0090333D"/>
    <w:rsid w:val="0091229B"/>
    <w:rsid w:val="00916897"/>
    <w:rsid w:val="00916F65"/>
    <w:rsid w:val="00921FDB"/>
    <w:rsid w:val="00922FF1"/>
    <w:rsid w:val="00927C11"/>
    <w:rsid w:val="00931DAE"/>
    <w:rsid w:val="009369F8"/>
    <w:rsid w:val="00943C52"/>
    <w:rsid w:val="0094432F"/>
    <w:rsid w:val="0094558E"/>
    <w:rsid w:val="009476FC"/>
    <w:rsid w:val="00947AFE"/>
    <w:rsid w:val="0095242F"/>
    <w:rsid w:val="00955714"/>
    <w:rsid w:val="009570F9"/>
    <w:rsid w:val="00957DAF"/>
    <w:rsid w:val="00960700"/>
    <w:rsid w:val="00960854"/>
    <w:rsid w:val="00961188"/>
    <w:rsid w:val="00963F14"/>
    <w:rsid w:val="009657AB"/>
    <w:rsid w:val="0098181B"/>
    <w:rsid w:val="00981A90"/>
    <w:rsid w:val="0098298A"/>
    <w:rsid w:val="00983552"/>
    <w:rsid w:val="0098725B"/>
    <w:rsid w:val="0098745E"/>
    <w:rsid w:val="00997B27"/>
    <w:rsid w:val="009A01C6"/>
    <w:rsid w:val="009A4F4C"/>
    <w:rsid w:val="009B015B"/>
    <w:rsid w:val="009B2998"/>
    <w:rsid w:val="009B6413"/>
    <w:rsid w:val="009B7DA2"/>
    <w:rsid w:val="009C17BD"/>
    <w:rsid w:val="009D3451"/>
    <w:rsid w:val="009D3B54"/>
    <w:rsid w:val="009D5C54"/>
    <w:rsid w:val="009D5D44"/>
    <w:rsid w:val="009D5EEB"/>
    <w:rsid w:val="009D6874"/>
    <w:rsid w:val="009E1AF0"/>
    <w:rsid w:val="009E1F97"/>
    <w:rsid w:val="009E3B78"/>
    <w:rsid w:val="009E4AF8"/>
    <w:rsid w:val="009E6321"/>
    <w:rsid w:val="009F0487"/>
    <w:rsid w:val="009F19F9"/>
    <w:rsid w:val="009F78E0"/>
    <w:rsid w:val="009F7E97"/>
    <w:rsid w:val="00A05D29"/>
    <w:rsid w:val="00A10404"/>
    <w:rsid w:val="00A10D6D"/>
    <w:rsid w:val="00A2791A"/>
    <w:rsid w:val="00A30725"/>
    <w:rsid w:val="00A35BC5"/>
    <w:rsid w:val="00A430D3"/>
    <w:rsid w:val="00A448D4"/>
    <w:rsid w:val="00A46A2E"/>
    <w:rsid w:val="00A520DC"/>
    <w:rsid w:val="00A52F22"/>
    <w:rsid w:val="00A53BDC"/>
    <w:rsid w:val="00A54290"/>
    <w:rsid w:val="00A603E4"/>
    <w:rsid w:val="00A66BD0"/>
    <w:rsid w:val="00A70B9E"/>
    <w:rsid w:val="00A742B5"/>
    <w:rsid w:val="00A8180F"/>
    <w:rsid w:val="00A83D4E"/>
    <w:rsid w:val="00A93246"/>
    <w:rsid w:val="00A938A3"/>
    <w:rsid w:val="00A96CDD"/>
    <w:rsid w:val="00A97209"/>
    <w:rsid w:val="00AA08A2"/>
    <w:rsid w:val="00AB2482"/>
    <w:rsid w:val="00AB2B90"/>
    <w:rsid w:val="00AD0E71"/>
    <w:rsid w:val="00AD7B17"/>
    <w:rsid w:val="00AE7D97"/>
    <w:rsid w:val="00AF20F5"/>
    <w:rsid w:val="00B04126"/>
    <w:rsid w:val="00B12515"/>
    <w:rsid w:val="00B205AA"/>
    <w:rsid w:val="00B21DE3"/>
    <w:rsid w:val="00B252F2"/>
    <w:rsid w:val="00B26C9B"/>
    <w:rsid w:val="00B3394D"/>
    <w:rsid w:val="00B33AF7"/>
    <w:rsid w:val="00B34341"/>
    <w:rsid w:val="00B449BE"/>
    <w:rsid w:val="00B46B8A"/>
    <w:rsid w:val="00B52C86"/>
    <w:rsid w:val="00B5612E"/>
    <w:rsid w:val="00B56ED3"/>
    <w:rsid w:val="00B604E7"/>
    <w:rsid w:val="00B607F9"/>
    <w:rsid w:val="00B63F47"/>
    <w:rsid w:val="00B63F8B"/>
    <w:rsid w:val="00B64A9B"/>
    <w:rsid w:val="00B66855"/>
    <w:rsid w:val="00B6702C"/>
    <w:rsid w:val="00B7195E"/>
    <w:rsid w:val="00B73D37"/>
    <w:rsid w:val="00B75DD3"/>
    <w:rsid w:val="00B77904"/>
    <w:rsid w:val="00B81430"/>
    <w:rsid w:val="00B83651"/>
    <w:rsid w:val="00B84224"/>
    <w:rsid w:val="00B87DD6"/>
    <w:rsid w:val="00B94433"/>
    <w:rsid w:val="00BC0158"/>
    <w:rsid w:val="00BC533C"/>
    <w:rsid w:val="00BD25E1"/>
    <w:rsid w:val="00BD3889"/>
    <w:rsid w:val="00BD729B"/>
    <w:rsid w:val="00BE43EB"/>
    <w:rsid w:val="00BE5482"/>
    <w:rsid w:val="00BF1E64"/>
    <w:rsid w:val="00BF3488"/>
    <w:rsid w:val="00BF65D0"/>
    <w:rsid w:val="00BF65F1"/>
    <w:rsid w:val="00C05F57"/>
    <w:rsid w:val="00C0720D"/>
    <w:rsid w:val="00C07E25"/>
    <w:rsid w:val="00C124ED"/>
    <w:rsid w:val="00C12B2E"/>
    <w:rsid w:val="00C176C0"/>
    <w:rsid w:val="00C25181"/>
    <w:rsid w:val="00C310D9"/>
    <w:rsid w:val="00C4444C"/>
    <w:rsid w:val="00C5087B"/>
    <w:rsid w:val="00C51251"/>
    <w:rsid w:val="00C531B6"/>
    <w:rsid w:val="00C6040A"/>
    <w:rsid w:val="00C64400"/>
    <w:rsid w:val="00C64428"/>
    <w:rsid w:val="00C64BF0"/>
    <w:rsid w:val="00C66384"/>
    <w:rsid w:val="00C80FB7"/>
    <w:rsid w:val="00C859CE"/>
    <w:rsid w:val="00C86C05"/>
    <w:rsid w:val="00C95AA6"/>
    <w:rsid w:val="00C96D16"/>
    <w:rsid w:val="00C9722D"/>
    <w:rsid w:val="00CA092D"/>
    <w:rsid w:val="00CA4898"/>
    <w:rsid w:val="00CA6A2B"/>
    <w:rsid w:val="00CA7AAE"/>
    <w:rsid w:val="00CB706B"/>
    <w:rsid w:val="00CC1BA0"/>
    <w:rsid w:val="00CC5D3B"/>
    <w:rsid w:val="00CD6BB7"/>
    <w:rsid w:val="00CE4704"/>
    <w:rsid w:val="00D00653"/>
    <w:rsid w:val="00D0471F"/>
    <w:rsid w:val="00D05310"/>
    <w:rsid w:val="00D11107"/>
    <w:rsid w:val="00D21CCE"/>
    <w:rsid w:val="00D244C6"/>
    <w:rsid w:val="00D24AF3"/>
    <w:rsid w:val="00D251E9"/>
    <w:rsid w:val="00D25AA1"/>
    <w:rsid w:val="00D25AF4"/>
    <w:rsid w:val="00D26658"/>
    <w:rsid w:val="00D35C18"/>
    <w:rsid w:val="00D37FC8"/>
    <w:rsid w:val="00D50768"/>
    <w:rsid w:val="00D5313B"/>
    <w:rsid w:val="00D6528C"/>
    <w:rsid w:val="00D6634E"/>
    <w:rsid w:val="00D70472"/>
    <w:rsid w:val="00D73469"/>
    <w:rsid w:val="00D766D6"/>
    <w:rsid w:val="00D8274F"/>
    <w:rsid w:val="00D83A3B"/>
    <w:rsid w:val="00D840AB"/>
    <w:rsid w:val="00D86CDB"/>
    <w:rsid w:val="00D94826"/>
    <w:rsid w:val="00D94CFA"/>
    <w:rsid w:val="00DA08A7"/>
    <w:rsid w:val="00DA6845"/>
    <w:rsid w:val="00DB380C"/>
    <w:rsid w:val="00DB5B17"/>
    <w:rsid w:val="00DC0A65"/>
    <w:rsid w:val="00DC3CE5"/>
    <w:rsid w:val="00DE0F78"/>
    <w:rsid w:val="00DE7039"/>
    <w:rsid w:val="00DE75A3"/>
    <w:rsid w:val="00DF3119"/>
    <w:rsid w:val="00E004B6"/>
    <w:rsid w:val="00E13AE8"/>
    <w:rsid w:val="00E16404"/>
    <w:rsid w:val="00E17194"/>
    <w:rsid w:val="00E21D63"/>
    <w:rsid w:val="00E2480B"/>
    <w:rsid w:val="00E255CD"/>
    <w:rsid w:val="00E27C69"/>
    <w:rsid w:val="00E4038D"/>
    <w:rsid w:val="00E469D3"/>
    <w:rsid w:val="00E5090A"/>
    <w:rsid w:val="00E53293"/>
    <w:rsid w:val="00E5341F"/>
    <w:rsid w:val="00E62A4A"/>
    <w:rsid w:val="00E81F77"/>
    <w:rsid w:val="00E83E6C"/>
    <w:rsid w:val="00E8712C"/>
    <w:rsid w:val="00E8737A"/>
    <w:rsid w:val="00E910A9"/>
    <w:rsid w:val="00E930D7"/>
    <w:rsid w:val="00E933F9"/>
    <w:rsid w:val="00E95682"/>
    <w:rsid w:val="00E972D9"/>
    <w:rsid w:val="00EA08C0"/>
    <w:rsid w:val="00EA3D77"/>
    <w:rsid w:val="00EA7D97"/>
    <w:rsid w:val="00EB28BC"/>
    <w:rsid w:val="00EB4524"/>
    <w:rsid w:val="00ED665A"/>
    <w:rsid w:val="00ED6E93"/>
    <w:rsid w:val="00EE1BBD"/>
    <w:rsid w:val="00EE3851"/>
    <w:rsid w:val="00EF0DDF"/>
    <w:rsid w:val="00EF0ED8"/>
    <w:rsid w:val="00EF2801"/>
    <w:rsid w:val="00EF3CEC"/>
    <w:rsid w:val="00EF49C1"/>
    <w:rsid w:val="00EF5F5D"/>
    <w:rsid w:val="00F000C0"/>
    <w:rsid w:val="00F05376"/>
    <w:rsid w:val="00F13297"/>
    <w:rsid w:val="00F164C8"/>
    <w:rsid w:val="00F22379"/>
    <w:rsid w:val="00F24D9D"/>
    <w:rsid w:val="00F253A5"/>
    <w:rsid w:val="00F341D7"/>
    <w:rsid w:val="00F40A00"/>
    <w:rsid w:val="00F43F99"/>
    <w:rsid w:val="00F44A40"/>
    <w:rsid w:val="00F52408"/>
    <w:rsid w:val="00F554CB"/>
    <w:rsid w:val="00F6075D"/>
    <w:rsid w:val="00F65F64"/>
    <w:rsid w:val="00F66727"/>
    <w:rsid w:val="00F7028E"/>
    <w:rsid w:val="00F7050F"/>
    <w:rsid w:val="00F70BE5"/>
    <w:rsid w:val="00F71202"/>
    <w:rsid w:val="00F712F1"/>
    <w:rsid w:val="00F7156D"/>
    <w:rsid w:val="00F71BA1"/>
    <w:rsid w:val="00F81BDA"/>
    <w:rsid w:val="00F876A5"/>
    <w:rsid w:val="00F955C0"/>
    <w:rsid w:val="00F97ACB"/>
    <w:rsid w:val="00FA1572"/>
    <w:rsid w:val="00FA3D2A"/>
    <w:rsid w:val="00FA69CA"/>
    <w:rsid w:val="00FB1E79"/>
    <w:rsid w:val="00FC01EF"/>
    <w:rsid w:val="00FC1C9A"/>
    <w:rsid w:val="00FC6E6F"/>
    <w:rsid w:val="00FD3077"/>
    <w:rsid w:val="00FD4BE8"/>
    <w:rsid w:val="00FD7DC9"/>
    <w:rsid w:val="00FE2987"/>
    <w:rsid w:val="00FF0FD5"/>
    <w:rsid w:val="00FF1931"/>
    <w:rsid w:val="00FF3A5D"/>
    <w:rsid w:val="00FF5588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B96"/>
    <w:pPr>
      <w:suppressAutoHyphens/>
      <w:spacing w:after="200" w:line="276" w:lineRule="auto"/>
    </w:pPr>
    <w:rPr>
      <w:rFonts w:ascii="Calibri" w:eastAsia="Calibri" w:hAnsi="Calibri" w:cs="Cambria"/>
      <w:lang w:eastAsia="ar-SA"/>
    </w:rPr>
  </w:style>
  <w:style w:type="paragraph" w:styleId="Titolo1">
    <w:name w:val="heading 1"/>
    <w:basedOn w:val="Normale"/>
    <w:next w:val="Normale"/>
    <w:uiPriority w:val="9"/>
    <w:qFormat/>
    <w:rsid w:val="00327B9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Times New Roman" w:eastAsia="Times New Roman" w:hAnsi="Times New Roman"/>
      <w:b/>
      <w:bCs/>
      <w:kern w:val="1"/>
      <w:sz w:val="24"/>
      <w:szCs w:val="24"/>
      <w:lang w:val="en-US"/>
    </w:rPr>
  </w:style>
  <w:style w:type="paragraph" w:styleId="Titolo2">
    <w:name w:val="heading 2"/>
    <w:basedOn w:val="Normale"/>
    <w:next w:val="Normale"/>
    <w:qFormat/>
    <w:rsid w:val="00327B9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val="en-US"/>
    </w:rPr>
  </w:style>
  <w:style w:type="paragraph" w:styleId="Titolo3">
    <w:name w:val="heading 3"/>
    <w:basedOn w:val="Normale"/>
    <w:next w:val="Normale"/>
    <w:qFormat/>
    <w:rsid w:val="00327B9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Times New Roman" w:eastAsia="Times New Roman" w:hAnsi="Times New Roman"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27B96"/>
    <w:rPr>
      <w:rFonts w:ascii="Symbol" w:hAnsi="Symbol"/>
      <w:b/>
    </w:rPr>
  </w:style>
  <w:style w:type="character" w:customStyle="1" w:styleId="WW8Num3z0">
    <w:name w:val="WW8Num3z0"/>
    <w:rsid w:val="00327B96"/>
    <w:rPr>
      <w:rFonts w:ascii="Wingdings 2" w:hAnsi="Wingdings 2"/>
      <w:b/>
    </w:rPr>
  </w:style>
  <w:style w:type="character" w:customStyle="1" w:styleId="WW8Num3z1">
    <w:name w:val="WW8Num3z1"/>
    <w:rsid w:val="00327B96"/>
    <w:rPr>
      <w:rFonts w:ascii="OpenSymbol" w:hAnsi="OpenSymbol" w:cs="Courier New"/>
    </w:rPr>
  </w:style>
  <w:style w:type="character" w:customStyle="1" w:styleId="WW8Num4z0">
    <w:name w:val="WW8Num4z0"/>
    <w:rsid w:val="00327B96"/>
    <w:rPr>
      <w:b/>
    </w:rPr>
  </w:style>
  <w:style w:type="character" w:customStyle="1" w:styleId="WW8Num4z1">
    <w:name w:val="WW8Num4z1"/>
    <w:rsid w:val="00327B96"/>
    <w:rPr>
      <w:rFonts w:ascii="OpenSymbol" w:hAnsi="OpenSymbol" w:cs="Courier New"/>
    </w:rPr>
  </w:style>
  <w:style w:type="character" w:customStyle="1" w:styleId="WW8Num5z0">
    <w:name w:val="WW8Num5z0"/>
    <w:rsid w:val="00327B96"/>
    <w:rPr>
      <w:rFonts w:ascii="Times-Roman" w:eastAsia="Calibri" w:hAnsi="Times-Roman" w:cs="Times-Roman"/>
    </w:rPr>
  </w:style>
  <w:style w:type="character" w:customStyle="1" w:styleId="WW8Num5z1">
    <w:name w:val="WW8Num5z1"/>
    <w:rsid w:val="00327B96"/>
    <w:rPr>
      <w:rFonts w:ascii="Courier New" w:hAnsi="Courier New" w:cs="Courier New"/>
    </w:rPr>
  </w:style>
  <w:style w:type="character" w:customStyle="1" w:styleId="WW8Num6z0">
    <w:name w:val="WW8Num6z0"/>
    <w:rsid w:val="00327B96"/>
    <w:rPr>
      <w:rFonts w:ascii="Times-Roman" w:eastAsia="Calibri" w:hAnsi="Times-Roman" w:cs="Times-Roman"/>
    </w:rPr>
  </w:style>
  <w:style w:type="character" w:customStyle="1" w:styleId="WW8Num6z1">
    <w:name w:val="WW8Num6z1"/>
    <w:rsid w:val="00327B96"/>
    <w:rPr>
      <w:rFonts w:ascii="Courier New" w:hAnsi="Courier New" w:cs="Courier New"/>
    </w:rPr>
  </w:style>
  <w:style w:type="character" w:customStyle="1" w:styleId="WW8Num7z0">
    <w:name w:val="WW8Num7z0"/>
    <w:rsid w:val="00327B96"/>
    <w:rPr>
      <w:rFonts w:ascii="Symbol" w:hAnsi="Symbol"/>
    </w:rPr>
  </w:style>
  <w:style w:type="character" w:customStyle="1" w:styleId="WW8Num7z1">
    <w:name w:val="WW8Num7z1"/>
    <w:rsid w:val="00327B96"/>
    <w:rPr>
      <w:rFonts w:ascii="Courier New" w:hAnsi="Courier New" w:cs="Courier New"/>
    </w:rPr>
  </w:style>
  <w:style w:type="character" w:customStyle="1" w:styleId="WW8Num9z0">
    <w:name w:val="WW8Num9z0"/>
    <w:rsid w:val="00327B96"/>
    <w:rPr>
      <w:rFonts w:ascii="Wingdings 2" w:hAnsi="Wingdings 2" w:cs="OpenSymbol"/>
    </w:rPr>
  </w:style>
  <w:style w:type="character" w:customStyle="1" w:styleId="WW8Num9z1">
    <w:name w:val="WW8Num9z1"/>
    <w:rsid w:val="00327B96"/>
    <w:rPr>
      <w:rFonts w:ascii="OpenSymbol" w:hAnsi="OpenSymbol" w:cs="OpenSymbol"/>
    </w:rPr>
  </w:style>
  <w:style w:type="character" w:customStyle="1" w:styleId="WW8Num10z0">
    <w:name w:val="WW8Num10z0"/>
    <w:rsid w:val="00327B96"/>
    <w:rPr>
      <w:rFonts w:ascii="Wingdings 2" w:hAnsi="Wingdings 2" w:cs="OpenSymbol"/>
    </w:rPr>
  </w:style>
  <w:style w:type="character" w:customStyle="1" w:styleId="WW8Num10z1">
    <w:name w:val="WW8Num10z1"/>
    <w:rsid w:val="00327B96"/>
    <w:rPr>
      <w:rFonts w:ascii="OpenSymbol" w:hAnsi="OpenSymbol" w:cs="OpenSymbol"/>
    </w:rPr>
  </w:style>
  <w:style w:type="character" w:customStyle="1" w:styleId="WW8Num11z0">
    <w:name w:val="WW8Num11z0"/>
    <w:rsid w:val="00327B96"/>
    <w:rPr>
      <w:rFonts w:ascii="Symbol" w:hAnsi="Symbol"/>
    </w:rPr>
  </w:style>
  <w:style w:type="character" w:customStyle="1" w:styleId="WW8Num11z1">
    <w:name w:val="WW8Num11z1"/>
    <w:rsid w:val="00327B96"/>
    <w:rPr>
      <w:rFonts w:ascii="Courier New" w:hAnsi="Courier New" w:cs="Courier New"/>
    </w:rPr>
  </w:style>
  <w:style w:type="character" w:customStyle="1" w:styleId="Absatz-Standardschriftart">
    <w:name w:val="Absatz-Standardschriftart"/>
    <w:rsid w:val="00327B96"/>
  </w:style>
  <w:style w:type="character" w:customStyle="1" w:styleId="WW-Absatz-Standardschriftart">
    <w:name w:val="WW-Absatz-Standardschriftart"/>
    <w:rsid w:val="00327B96"/>
  </w:style>
  <w:style w:type="character" w:customStyle="1" w:styleId="WW-Absatz-Standardschriftart1">
    <w:name w:val="WW-Absatz-Standardschriftart1"/>
    <w:rsid w:val="00327B96"/>
  </w:style>
  <w:style w:type="character" w:customStyle="1" w:styleId="WW-Absatz-Standardschriftart11">
    <w:name w:val="WW-Absatz-Standardschriftart11"/>
    <w:rsid w:val="00327B96"/>
  </w:style>
  <w:style w:type="character" w:customStyle="1" w:styleId="WW8Num8z0">
    <w:name w:val="WW8Num8z0"/>
    <w:rsid w:val="00327B96"/>
    <w:rPr>
      <w:rFonts w:ascii="Wingdings 2" w:hAnsi="Wingdings 2" w:cs="OpenSymbol"/>
    </w:rPr>
  </w:style>
  <w:style w:type="character" w:customStyle="1" w:styleId="WW8Num8z1">
    <w:name w:val="WW8Num8z1"/>
    <w:rsid w:val="00327B96"/>
    <w:rPr>
      <w:rFonts w:ascii="OpenSymbol" w:hAnsi="OpenSymbol" w:cs="OpenSymbol"/>
    </w:rPr>
  </w:style>
  <w:style w:type="character" w:customStyle="1" w:styleId="WW8Num12z0">
    <w:name w:val="WW8Num12z0"/>
    <w:rsid w:val="00327B96"/>
    <w:rPr>
      <w:rFonts w:ascii="Symbol" w:hAnsi="Symbol"/>
    </w:rPr>
  </w:style>
  <w:style w:type="character" w:customStyle="1" w:styleId="WW8Num12z1">
    <w:name w:val="WW8Num12z1"/>
    <w:rsid w:val="00327B96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327B96"/>
  </w:style>
  <w:style w:type="character" w:customStyle="1" w:styleId="WW-Absatz-Standardschriftart1111">
    <w:name w:val="WW-Absatz-Standardschriftart1111"/>
    <w:rsid w:val="00327B96"/>
  </w:style>
  <w:style w:type="character" w:customStyle="1" w:styleId="WW8Num5z2">
    <w:name w:val="WW8Num5z2"/>
    <w:rsid w:val="00327B96"/>
    <w:rPr>
      <w:rFonts w:ascii="Wingdings" w:hAnsi="Wingdings"/>
    </w:rPr>
  </w:style>
  <w:style w:type="character" w:customStyle="1" w:styleId="WW8Num5z3">
    <w:name w:val="WW8Num5z3"/>
    <w:rsid w:val="00327B96"/>
    <w:rPr>
      <w:rFonts w:ascii="Symbol" w:hAnsi="Symbol"/>
    </w:rPr>
  </w:style>
  <w:style w:type="character" w:customStyle="1" w:styleId="WW8Num6z2">
    <w:name w:val="WW8Num6z2"/>
    <w:rsid w:val="00327B96"/>
    <w:rPr>
      <w:rFonts w:ascii="Wingdings" w:hAnsi="Wingdings"/>
    </w:rPr>
  </w:style>
  <w:style w:type="character" w:customStyle="1" w:styleId="WW8Num6z3">
    <w:name w:val="WW8Num6z3"/>
    <w:rsid w:val="00327B96"/>
    <w:rPr>
      <w:rFonts w:ascii="Symbol" w:hAnsi="Symbol"/>
    </w:rPr>
  </w:style>
  <w:style w:type="character" w:customStyle="1" w:styleId="WW8Num7z2">
    <w:name w:val="WW8Num7z2"/>
    <w:rsid w:val="00327B96"/>
    <w:rPr>
      <w:rFonts w:ascii="Wingdings" w:hAnsi="Wingdings"/>
    </w:rPr>
  </w:style>
  <w:style w:type="character" w:customStyle="1" w:styleId="WW8Num11z2">
    <w:name w:val="WW8Num11z2"/>
    <w:rsid w:val="00327B96"/>
    <w:rPr>
      <w:rFonts w:ascii="Wingdings" w:hAnsi="Wingdings"/>
    </w:rPr>
  </w:style>
  <w:style w:type="character" w:customStyle="1" w:styleId="WW8Num12z2">
    <w:name w:val="WW8Num12z2"/>
    <w:rsid w:val="00327B96"/>
    <w:rPr>
      <w:rFonts w:ascii="Wingdings" w:hAnsi="Wingdings"/>
    </w:rPr>
  </w:style>
  <w:style w:type="character" w:customStyle="1" w:styleId="WW8Num13z0">
    <w:name w:val="WW8Num13z0"/>
    <w:rsid w:val="00327B96"/>
    <w:rPr>
      <w:rFonts w:ascii="Symbol" w:hAnsi="Symbol"/>
    </w:rPr>
  </w:style>
  <w:style w:type="character" w:customStyle="1" w:styleId="WW8Num13z1">
    <w:name w:val="WW8Num13z1"/>
    <w:rsid w:val="00327B96"/>
    <w:rPr>
      <w:rFonts w:ascii="Courier New" w:hAnsi="Courier New" w:cs="Courier New"/>
    </w:rPr>
  </w:style>
  <w:style w:type="character" w:customStyle="1" w:styleId="WW8Num13z2">
    <w:name w:val="WW8Num13z2"/>
    <w:rsid w:val="00327B96"/>
    <w:rPr>
      <w:rFonts w:ascii="Wingdings" w:hAnsi="Wingdings"/>
    </w:rPr>
  </w:style>
  <w:style w:type="character" w:customStyle="1" w:styleId="WW8Num14z0">
    <w:name w:val="WW8Num14z0"/>
    <w:rsid w:val="00327B96"/>
    <w:rPr>
      <w:rFonts w:ascii="Symbol" w:hAnsi="Symbol"/>
    </w:rPr>
  </w:style>
  <w:style w:type="character" w:customStyle="1" w:styleId="WW8Num14z1">
    <w:name w:val="WW8Num14z1"/>
    <w:rsid w:val="00327B96"/>
    <w:rPr>
      <w:rFonts w:ascii="Courier New" w:hAnsi="Courier New" w:cs="Courier New"/>
    </w:rPr>
  </w:style>
  <w:style w:type="character" w:customStyle="1" w:styleId="WW8Num14z2">
    <w:name w:val="WW8Num14z2"/>
    <w:rsid w:val="00327B96"/>
    <w:rPr>
      <w:rFonts w:ascii="Wingdings" w:hAnsi="Wingdings"/>
    </w:rPr>
  </w:style>
  <w:style w:type="character" w:customStyle="1" w:styleId="WW8Num17z0">
    <w:name w:val="WW8Num17z0"/>
    <w:rsid w:val="00327B96"/>
    <w:rPr>
      <w:rFonts w:ascii="Symbol" w:hAnsi="Symbol"/>
    </w:rPr>
  </w:style>
  <w:style w:type="character" w:customStyle="1" w:styleId="WW8Num17z1">
    <w:name w:val="WW8Num17z1"/>
    <w:rsid w:val="00327B96"/>
    <w:rPr>
      <w:rFonts w:ascii="Courier New" w:hAnsi="Courier New" w:cs="Courier New"/>
    </w:rPr>
  </w:style>
  <w:style w:type="character" w:customStyle="1" w:styleId="WW8Num17z2">
    <w:name w:val="WW8Num17z2"/>
    <w:rsid w:val="00327B96"/>
    <w:rPr>
      <w:rFonts w:ascii="Wingdings" w:hAnsi="Wingdings"/>
    </w:rPr>
  </w:style>
  <w:style w:type="character" w:customStyle="1" w:styleId="WW8Num18z0">
    <w:name w:val="WW8Num18z0"/>
    <w:rsid w:val="00327B96"/>
    <w:rPr>
      <w:rFonts w:ascii="Symbol" w:hAnsi="Symbol"/>
    </w:rPr>
  </w:style>
  <w:style w:type="character" w:customStyle="1" w:styleId="WW8Num18z1">
    <w:name w:val="WW8Num18z1"/>
    <w:rsid w:val="00327B96"/>
    <w:rPr>
      <w:rFonts w:ascii="Courier New" w:hAnsi="Courier New" w:cs="Courier New"/>
    </w:rPr>
  </w:style>
  <w:style w:type="character" w:customStyle="1" w:styleId="WW8Num18z2">
    <w:name w:val="WW8Num18z2"/>
    <w:rsid w:val="00327B96"/>
    <w:rPr>
      <w:rFonts w:ascii="Wingdings" w:hAnsi="Wingdings"/>
    </w:rPr>
  </w:style>
  <w:style w:type="character" w:customStyle="1" w:styleId="WW8Num20z0">
    <w:name w:val="WW8Num20z0"/>
    <w:rsid w:val="00327B96"/>
    <w:rPr>
      <w:rFonts w:ascii="Symbol" w:hAnsi="Symbol"/>
    </w:rPr>
  </w:style>
  <w:style w:type="character" w:customStyle="1" w:styleId="WW8Num20z1">
    <w:name w:val="WW8Num20z1"/>
    <w:rsid w:val="00327B96"/>
    <w:rPr>
      <w:rFonts w:ascii="Courier New" w:hAnsi="Courier New" w:cs="Courier New"/>
    </w:rPr>
  </w:style>
  <w:style w:type="character" w:customStyle="1" w:styleId="WW8Num20z2">
    <w:name w:val="WW8Num20z2"/>
    <w:rsid w:val="00327B96"/>
    <w:rPr>
      <w:rFonts w:ascii="Wingdings" w:hAnsi="Wingdings"/>
    </w:rPr>
  </w:style>
  <w:style w:type="character" w:customStyle="1" w:styleId="WW8Num22z0">
    <w:name w:val="WW8Num22z0"/>
    <w:rsid w:val="00327B96"/>
    <w:rPr>
      <w:rFonts w:ascii="Symbol" w:hAnsi="Symbol"/>
    </w:rPr>
  </w:style>
  <w:style w:type="character" w:customStyle="1" w:styleId="WW8Num22z1">
    <w:name w:val="WW8Num22z1"/>
    <w:rsid w:val="00327B96"/>
    <w:rPr>
      <w:rFonts w:ascii="Courier New" w:hAnsi="Courier New" w:cs="Courier New"/>
    </w:rPr>
  </w:style>
  <w:style w:type="character" w:customStyle="1" w:styleId="WW8Num22z2">
    <w:name w:val="WW8Num22z2"/>
    <w:rsid w:val="00327B96"/>
    <w:rPr>
      <w:rFonts w:ascii="Wingdings" w:hAnsi="Wingdings"/>
    </w:rPr>
  </w:style>
  <w:style w:type="character" w:customStyle="1" w:styleId="WW8Num24z0">
    <w:name w:val="WW8Num24z0"/>
    <w:rsid w:val="00327B96"/>
    <w:rPr>
      <w:rFonts w:ascii="Symbol" w:hAnsi="Symbol"/>
    </w:rPr>
  </w:style>
  <w:style w:type="character" w:customStyle="1" w:styleId="WW8Num25z0">
    <w:name w:val="WW8Num25z0"/>
    <w:rsid w:val="00327B96"/>
    <w:rPr>
      <w:b/>
    </w:rPr>
  </w:style>
  <w:style w:type="character" w:customStyle="1" w:styleId="WW8Num26z1">
    <w:name w:val="WW8Num26z1"/>
    <w:rsid w:val="00327B96"/>
    <w:rPr>
      <w:b w:val="0"/>
    </w:rPr>
  </w:style>
  <w:style w:type="character" w:customStyle="1" w:styleId="WW8Num27z0">
    <w:name w:val="WW8Num27z0"/>
    <w:rsid w:val="00327B96"/>
    <w:rPr>
      <w:rFonts w:ascii="Symbol" w:hAnsi="Symbol"/>
    </w:rPr>
  </w:style>
  <w:style w:type="character" w:customStyle="1" w:styleId="Carpredefinitoparagrafo1">
    <w:name w:val="Car. predefinito paragrafo1"/>
    <w:rsid w:val="00327B96"/>
  </w:style>
  <w:style w:type="character" w:customStyle="1" w:styleId="apple-style-span">
    <w:name w:val="apple-style-span"/>
    <w:rsid w:val="00327B96"/>
  </w:style>
  <w:style w:type="character" w:customStyle="1" w:styleId="Titolo1Carattere">
    <w:name w:val="Titolo 1 Carattere"/>
    <w:uiPriority w:val="9"/>
    <w:rsid w:val="00327B96"/>
    <w:rPr>
      <w:rFonts w:ascii="Times New Roman" w:eastAsia="Times New Roman" w:hAnsi="Times New Roman"/>
      <w:b/>
      <w:bCs/>
      <w:kern w:val="1"/>
      <w:sz w:val="24"/>
      <w:szCs w:val="24"/>
      <w:lang w:val="en-US"/>
    </w:rPr>
  </w:style>
  <w:style w:type="character" w:customStyle="1" w:styleId="Titolo2Carattere">
    <w:name w:val="Titolo 2 Carattere"/>
    <w:rsid w:val="00327B96"/>
    <w:rPr>
      <w:rFonts w:ascii="Times New Roman" w:eastAsia="Times New Roman" w:hAnsi="Times New Roman"/>
      <w:b/>
      <w:bCs/>
      <w:i/>
      <w:iCs/>
      <w:sz w:val="24"/>
      <w:szCs w:val="24"/>
      <w:u w:val="single"/>
      <w:lang w:val="en-US"/>
    </w:rPr>
  </w:style>
  <w:style w:type="character" w:customStyle="1" w:styleId="TitoloCarattere">
    <w:name w:val="Titolo Carattere"/>
    <w:rsid w:val="00327B96"/>
    <w:rPr>
      <w:rFonts w:ascii="Cambria" w:eastAsia="Times New Roman" w:hAnsi="Cambria" w:cs="Times New Roman"/>
      <w:b/>
      <w:bCs/>
      <w:kern w:val="1"/>
      <w:sz w:val="28"/>
      <w:szCs w:val="28"/>
      <w:lang w:val="en-US"/>
    </w:rPr>
  </w:style>
  <w:style w:type="character" w:customStyle="1" w:styleId="Titolo3Carattere">
    <w:name w:val="Titolo 3 Carattere"/>
    <w:rsid w:val="00327B96"/>
    <w:rPr>
      <w:rFonts w:ascii="Times New Roman" w:eastAsia="Times New Roman" w:hAnsi="Times New Roman"/>
      <w:bCs/>
      <w:sz w:val="24"/>
      <w:szCs w:val="24"/>
      <w:lang w:val="en-US"/>
    </w:rPr>
  </w:style>
  <w:style w:type="character" w:customStyle="1" w:styleId="TestofumettoCarattere">
    <w:name w:val="Testo fumetto Carattere"/>
    <w:rsid w:val="00327B96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rsid w:val="00327B96"/>
    <w:rPr>
      <w:rFonts w:ascii="Calibri" w:hAnsi="Calibri"/>
    </w:rPr>
  </w:style>
  <w:style w:type="character" w:customStyle="1" w:styleId="PidipaginaCarattere">
    <w:name w:val="Piè di pagina Carattere"/>
    <w:rsid w:val="00327B96"/>
    <w:rPr>
      <w:rFonts w:ascii="Calibri" w:hAnsi="Calibri"/>
    </w:rPr>
  </w:style>
  <w:style w:type="character" w:customStyle="1" w:styleId="Punti">
    <w:name w:val="Punti"/>
    <w:rsid w:val="00327B96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327B96"/>
  </w:style>
  <w:style w:type="paragraph" w:customStyle="1" w:styleId="Intestazione3">
    <w:name w:val="Intestazione3"/>
    <w:basedOn w:val="Normale"/>
    <w:next w:val="Corpotesto"/>
    <w:rsid w:val="00327B9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327B96"/>
    <w:pPr>
      <w:spacing w:after="120"/>
    </w:pPr>
  </w:style>
  <w:style w:type="paragraph" w:styleId="Elenco">
    <w:name w:val="List"/>
    <w:basedOn w:val="Corpotesto"/>
    <w:rsid w:val="00327B96"/>
    <w:rPr>
      <w:rFonts w:cs="Mangal"/>
    </w:rPr>
  </w:style>
  <w:style w:type="paragraph" w:customStyle="1" w:styleId="Didascalia1">
    <w:name w:val="Didascalia1"/>
    <w:basedOn w:val="Normale"/>
    <w:rsid w:val="00327B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327B96"/>
    <w:pPr>
      <w:suppressLineNumbers/>
    </w:pPr>
    <w:rPr>
      <w:rFonts w:cs="Mangal"/>
    </w:rPr>
  </w:style>
  <w:style w:type="paragraph" w:styleId="Titolo">
    <w:name w:val="Title"/>
    <w:basedOn w:val="Normale"/>
    <w:next w:val="Normale"/>
    <w:qFormat/>
    <w:rsid w:val="00327B96"/>
    <w:pPr>
      <w:spacing w:before="240" w:after="60"/>
      <w:jc w:val="center"/>
    </w:pPr>
    <w:rPr>
      <w:rFonts w:ascii="Cambria" w:eastAsia="Times New Roman" w:hAnsi="Cambria" w:cs="Times New Roman"/>
      <w:b/>
      <w:bCs/>
      <w:kern w:val="1"/>
      <w:sz w:val="28"/>
      <w:szCs w:val="28"/>
      <w:lang w:val="en-US"/>
    </w:rPr>
  </w:style>
  <w:style w:type="paragraph" w:styleId="Sottotitolo">
    <w:name w:val="Subtitle"/>
    <w:basedOn w:val="Intestazione3"/>
    <w:next w:val="Corpotesto"/>
    <w:qFormat/>
    <w:rsid w:val="00327B96"/>
    <w:pPr>
      <w:jc w:val="center"/>
    </w:pPr>
    <w:rPr>
      <w:i/>
      <w:iCs/>
    </w:rPr>
  </w:style>
  <w:style w:type="paragraph" w:styleId="Testofumetto">
    <w:name w:val="Balloon Text"/>
    <w:basedOn w:val="Normale"/>
    <w:rsid w:val="00327B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27B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27B96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327B96"/>
  </w:style>
  <w:style w:type="paragraph" w:customStyle="1" w:styleId="Oggettoconpuntadifreccia">
    <w:name w:val="Oggetto con punta di freccia"/>
    <w:basedOn w:val="Normale"/>
    <w:rsid w:val="00327B96"/>
  </w:style>
  <w:style w:type="paragraph" w:customStyle="1" w:styleId="Oggettoconombra">
    <w:name w:val="Oggetto con ombra"/>
    <w:basedOn w:val="Normale"/>
    <w:rsid w:val="00327B96"/>
  </w:style>
  <w:style w:type="paragraph" w:customStyle="1" w:styleId="Oggettosenzariempimento">
    <w:name w:val="Oggetto senza riempimento"/>
    <w:basedOn w:val="Normale"/>
    <w:rsid w:val="00327B96"/>
  </w:style>
  <w:style w:type="paragraph" w:customStyle="1" w:styleId="Testo">
    <w:name w:val="Testo"/>
    <w:basedOn w:val="Didascalia1"/>
    <w:rsid w:val="00327B96"/>
  </w:style>
  <w:style w:type="paragraph" w:customStyle="1" w:styleId="Corpotestogiustificato">
    <w:name w:val="Corpo testo giustificato"/>
    <w:basedOn w:val="Normale"/>
    <w:rsid w:val="00327B96"/>
  </w:style>
  <w:style w:type="paragraph" w:styleId="Rientrocorpodeltesto">
    <w:name w:val="Body Text Indent"/>
    <w:basedOn w:val="Corpotesto"/>
    <w:rsid w:val="00327B96"/>
    <w:pPr>
      <w:ind w:left="283"/>
    </w:pPr>
  </w:style>
  <w:style w:type="paragraph" w:customStyle="1" w:styleId="Titolo10">
    <w:name w:val="Titolo1"/>
    <w:basedOn w:val="Normale"/>
    <w:rsid w:val="00327B96"/>
  </w:style>
  <w:style w:type="paragraph" w:customStyle="1" w:styleId="Titolo20">
    <w:name w:val="Titolo2"/>
    <w:basedOn w:val="Normale"/>
    <w:rsid w:val="00327B96"/>
    <w:pPr>
      <w:spacing w:before="57" w:after="57"/>
      <w:ind w:right="113"/>
    </w:pPr>
  </w:style>
  <w:style w:type="paragraph" w:customStyle="1" w:styleId="Intestazione1">
    <w:name w:val="Intestazione1"/>
    <w:basedOn w:val="Normale"/>
    <w:rsid w:val="00327B96"/>
    <w:pPr>
      <w:spacing w:before="238" w:after="119"/>
    </w:pPr>
  </w:style>
  <w:style w:type="paragraph" w:customStyle="1" w:styleId="Intestazione2">
    <w:name w:val="Intestazione2"/>
    <w:basedOn w:val="Normale"/>
    <w:rsid w:val="00327B96"/>
    <w:pPr>
      <w:spacing w:before="238" w:after="119"/>
    </w:pPr>
  </w:style>
  <w:style w:type="paragraph" w:customStyle="1" w:styleId="Lineadiquotatura">
    <w:name w:val="Linea di quotatura"/>
    <w:basedOn w:val="Normale"/>
    <w:rsid w:val="00327B96"/>
  </w:style>
  <w:style w:type="paragraph" w:customStyle="1" w:styleId="PredefinitoLTGliederung1">
    <w:name w:val="Predefinito~LT~Gliederung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PredefinitoLTGliederung2">
    <w:name w:val="Predefinito~LT~Gliederung 2"/>
    <w:basedOn w:val="PredefinitoLTGliederung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PredefinitoLTGliederung3">
    <w:name w:val="Predefinito~LT~Gliederung 3"/>
    <w:basedOn w:val="PredefinitoLTGliederung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PredefinitoLTGliederung4">
    <w:name w:val="Predefinito~LT~Gliederung 4"/>
    <w:basedOn w:val="PredefinitoLTGliederung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PredefinitoLTGliederung5">
    <w:name w:val="Predefinito~LT~Gliederung 5"/>
    <w:basedOn w:val="PredefinitoLTGliederung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PredefinitoLTGliederung6">
    <w:name w:val="Predefinito~LT~Gliederung 6"/>
    <w:basedOn w:val="PredefinitoLTGliederung5"/>
    <w:rsid w:val="00327B96"/>
  </w:style>
  <w:style w:type="paragraph" w:customStyle="1" w:styleId="PredefinitoLTGliederung7">
    <w:name w:val="Predefinito~LT~Gliederung 7"/>
    <w:basedOn w:val="PredefinitoLTGliederung6"/>
    <w:rsid w:val="00327B96"/>
  </w:style>
  <w:style w:type="paragraph" w:customStyle="1" w:styleId="PredefinitoLTGliederung8">
    <w:name w:val="Predefinito~LT~Gliederung 8"/>
    <w:basedOn w:val="PredefinitoLTGliederung7"/>
    <w:rsid w:val="00327B96"/>
  </w:style>
  <w:style w:type="paragraph" w:customStyle="1" w:styleId="PredefinitoLTGliederung9">
    <w:name w:val="Predefinito~LT~Gliederung 9"/>
    <w:basedOn w:val="PredefinitoLTGliederung8"/>
    <w:rsid w:val="00327B96"/>
  </w:style>
  <w:style w:type="paragraph" w:customStyle="1" w:styleId="PredefinitoLTTitel">
    <w:name w:val="Predefinito~LT~Titel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PredefinitoLTUntertitel">
    <w:name w:val="Predefinito~LT~Untertitel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64" w:lineRule="auto"/>
      <w:jc w:val="center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PredefinitoLTNotizen">
    <w:name w:val="Predefinito~LT~Notizen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sz w:val="24"/>
      <w:szCs w:val="24"/>
      <w:lang w:eastAsia="hi-IN" w:bidi="hi-IN"/>
    </w:rPr>
  </w:style>
  <w:style w:type="paragraph" w:customStyle="1" w:styleId="PredefinitoLTHintergrundobjekte">
    <w:name w:val="Predefinito~LT~Hintergrundobjekte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b/>
      <w:bCs/>
      <w:color w:val="000000"/>
      <w:sz w:val="24"/>
      <w:szCs w:val="24"/>
      <w:lang w:eastAsia="hi-IN" w:bidi="hi-IN"/>
    </w:rPr>
  </w:style>
  <w:style w:type="paragraph" w:customStyle="1" w:styleId="PredefinitoLTHintergrund">
    <w:name w:val="Predefinito~LT~Hintergrund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default">
    <w:name w:val="default"/>
    <w:rsid w:val="00327B96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"/>
    <w:rsid w:val="00327B96"/>
  </w:style>
  <w:style w:type="paragraph" w:customStyle="1" w:styleId="blue2">
    <w:name w:val="blue2"/>
    <w:basedOn w:val="default"/>
    <w:rsid w:val="00327B96"/>
  </w:style>
  <w:style w:type="paragraph" w:customStyle="1" w:styleId="blue3">
    <w:name w:val="blue3"/>
    <w:basedOn w:val="default"/>
    <w:rsid w:val="00327B96"/>
  </w:style>
  <w:style w:type="paragraph" w:customStyle="1" w:styleId="bw1">
    <w:name w:val="bw1"/>
    <w:basedOn w:val="default"/>
    <w:rsid w:val="00327B96"/>
  </w:style>
  <w:style w:type="paragraph" w:customStyle="1" w:styleId="bw2">
    <w:name w:val="bw2"/>
    <w:basedOn w:val="default"/>
    <w:rsid w:val="00327B96"/>
  </w:style>
  <w:style w:type="paragraph" w:customStyle="1" w:styleId="bw3">
    <w:name w:val="bw3"/>
    <w:basedOn w:val="default"/>
    <w:rsid w:val="00327B96"/>
  </w:style>
  <w:style w:type="paragraph" w:customStyle="1" w:styleId="orange1">
    <w:name w:val="orange1"/>
    <w:basedOn w:val="default"/>
    <w:rsid w:val="00327B96"/>
  </w:style>
  <w:style w:type="paragraph" w:customStyle="1" w:styleId="orange2">
    <w:name w:val="orange2"/>
    <w:basedOn w:val="default"/>
    <w:rsid w:val="00327B96"/>
  </w:style>
  <w:style w:type="paragraph" w:customStyle="1" w:styleId="orange3">
    <w:name w:val="orange3"/>
    <w:basedOn w:val="default"/>
    <w:rsid w:val="00327B96"/>
  </w:style>
  <w:style w:type="paragraph" w:customStyle="1" w:styleId="turquise1">
    <w:name w:val="turquise1"/>
    <w:basedOn w:val="default"/>
    <w:rsid w:val="00327B96"/>
  </w:style>
  <w:style w:type="paragraph" w:customStyle="1" w:styleId="turquise2">
    <w:name w:val="turquise2"/>
    <w:basedOn w:val="default"/>
    <w:rsid w:val="00327B96"/>
  </w:style>
  <w:style w:type="paragraph" w:customStyle="1" w:styleId="turquise3">
    <w:name w:val="turquise3"/>
    <w:basedOn w:val="default"/>
    <w:rsid w:val="00327B96"/>
  </w:style>
  <w:style w:type="paragraph" w:customStyle="1" w:styleId="gray1">
    <w:name w:val="gray1"/>
    <w:basedOn w:val="default"/>
    <w:rsid w:val="00327B96"/>
  </w:style>
  <w:style w:type="paragraph" w:customStyle="1" w:styleId="gray2">
    <w:name w:val="gray2"/>
    <w:basedOn w:val="default"/>
    <w:rsid w:val="00327B96"/>
  </w:style>
  <w:style w:type="paragraph" w:customStyle="1" w:styleId="gray3">
    <w:name w:val="gray3"/>
    <w:basedOn w:val="default"/>
    <w:rsid w:val="00327B96"/>
  </w:style>
  <w:style w:type="paragraph" w:customStyle="1" w:styleId="sun1">
    <w:name w:val="sun1"/>
    <w:basedOn w:val="default"/>
    <w:rsid w:val="00327B96"/>
  </w:style>
  <w:style w:type="paragraph" w:customStyle="1" w:styleId="sun2">
    <w:name w:val="sun2"/>
    <w:basedOn w:val="default"/>
    <w:rsid w:val="00327B96"/>
  </w:style>
  <w:style w:type="paragraph" w:customStyle="1" w:styleId="sun3">
    <w:name w:val="sun3"/>
    <w:basedOn w:val="default"/>
    <w:rsid w:val="00327B96"/>
  </w:style>
  <w:style w:type="paragraph" w:customStyle="1" w:styleId="earth1">
    <w:name w:val="earth1"/>
    <w:basedOn w:val="default"/>
    <w:rsid w:val="00327B96"/>
  </w:style>
  <w:style w:type="paragraph" w:customStyle="1" w:styleId="earth2">
    <w:name w:val="earth2"/>
    <w:basedOn w:val="default"/>
    <w:rsid w:val="00327B96"/>
  </w:style>
  <w:style w:type="paragraph" w:customStyle="1" w:styleId="earth3">
    <w:name w:val="earth3"/>
    <w:basedOn w:val="default"/>
    <w:rsid w:val="00327B96"/>
  </w:style>
  <w:style w:type="paragraph" w:customStyle="1" w:styleId="green1">
    <w:name w:val="green1"/>
    <w:basedOn w:val="default"/>
    <w:rsid w:val="00327B96"/>
  </w:style>
  <w:style w:type="paragraph" w:customStyle="1" w:styleId="green2">
    <w:name w:val="green2"/>
    <w:basedOn w:val="default"/>
    <w:rsid w:val="00327B96"/>
  </w:style>
  <w:style w:type="paragraph" w:customStyle="1" w:styleId="green3">
    <w:name w:val="green3"/>
    <w:basedOn w:val="default"/>
    <w:rsid w:val="00327B96"/>
  </w:style>
  <w:style w:type="paragraph" w:customStyle="1" w:styleId="seetang1">
    <w:name w:val="seetang1"/>
    <w:basedOn w:val="default"/>
    <w:rsid w:val="00327B96"/>
  </w:style>
  <w:style w:type="paragraph" w:customStyle="1" w:styleId="seetang2">
    <w:name w:val="seetang2"/>
    <w:basedOn w:val="default"/>
    <w:rsid w:val="00327B96"/>
  </w:style>
  <w:style w:type="paragraph" w:customStyle="1" w:styleId="seetang3">
    <w:name w:val="seetang3"/>
    <w:basedOn w:val="default"/>
    <w:rsid w:val="00327B96"/>
  </w:style>
  <w:style w:type="paragraph" w:customStyle="1" w:styleId="lightblue1">
    <w:name w:val="lightblue1"/>
    <w:basedOn w:val="default"/>
    <w:rsid w:val="00327B96"/>
  </w:style>
  <w:style w:type="paragraph" w:customStyle="1" w:styleId="lightblue2">
    <w:name w:val="lightblue2"/>
    <w:basedOn w:val="default"/>
    <w:rsid w:val="00327B96"/>
  </w:style>
  <w:style w:type="paragraph" w:customStyle="1" w:styleId="lightblue3">
    <w:name w:val="lightblue3"/>
    <w:basedOn w:val="default"/>
    <w:rsid w:val="00327B96"/>
  </w:style>
  <w:style w:type="paragraph" w:customStyle="1" w:styleId="yellow1">
    <w:name w:val="yellow1"/>
    <w:basedOn w:val="default"/>
    <w:rsid w:val="00327B96"/>
  </w:style>
  <w:style w:type="paragraph" w:customStyle="1" w:styleId="yellow2">
    <w:name w:val="yellow2"/>
    <w:basedOn w:val="default"/>
    <w:rsid w:val="00327B96"/>
  </w:style>
  <w:style w:type="paragraph" w:customStyle="1" w:styleId="yellow3">
    <w:name w:val="yellow3"/>
    <w:basedOn w:val="default"/>
    <w:rsid w:val="00327B96"/>
  </w:style>
  <w:style w:type="paragraph" w:customStyle="1" w:styleId="WW-Titolo">
    <w:name w:val="WW-Titolo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Oggettidisfondo">
    <w:name w:val="Oggetti di sfondo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b/>
      <w:bCs/>
      <w:color w:val="000000"/>
      <w:sz w:val="24"/>
      <w:szCs w:val="24"/>
      <w:lang w:eastAsia="hi-IN" w:bidi="hi-IN"/>
    </w:rPr>
  </w:style>
  <w:style w:type="paragraph" w:customStyle="1" w:styleId="Sfondo">
    <w:name w:val="Sfondo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Note">
    <w:name w:val="Note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sz w:val="24"/>
      <w:szCs w:val="24"/>
      <w:lang w:eastAsia="hi-IN" w:bidi="hi-IN"/>
    </w:rPr>
  </w:style>
  <w:style w:type="paragraph" w:customStyle="1" w:styleId="Struttura1">
    <w:name w:val="Struttura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Struttura2">
    <w:name w:val="Struttura 2"/>
    <w:basedOn w:val="Struttura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Struttura3">
    <w:name w:val="Struttura 3"/>
    <w:basedOn w:val="Struttura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Struttura4">
    <w:name w:val="Struttura 4"/>
    <w:basedOn w:val="Struttura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Struttura5">
    <w:name w:val="Struttura 5"/>
    <w:basedOn w:val="Struttura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Struttura6">
    <w:name w:val="Struttura 6"/>
    <w:basedOn w:val="Struttura5"/>
    <w:rsid w:val="00327B96"/>
  </w:style>
  <w:style w:type="paragraph" w:customStyle="1" w:styleId="Struttura7">
    <w:name w:val="Struttura 7"/>
    <w:basedOn w:val="Struttura6"/>
    <w:rsid w:val="00327B96"/>
  </w:style>
  <w:style w:type="paragraph" w:customStyle="1" w:styleId="Struttura8">
    <w:name w:val="Struttura 8"/>
    <w:basedOn w:val="Struttura7"/>
    <w:rsid w:val="00327B96"/>
  </w:style>
  <w:style w:type="paragraph" w:customStyle="1" w:styleId="Struttura9">
    <w:name w:val="Struttura 9"/>
    <w:basedOn w:val="Struttura8"/>
    <w:rsid w:val="00327B96"/>
  </w:style>
  <w:style w:type="paragraph" w:customStyle="1" w:styleId="Titolo1LTGliederung1">
    <w:name w:val="Titolo1~LT~Gliederung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kern w:val="1"/>
      <w:sz w:val="28"/>
      <w:szCs w:val="28"/>
      <w:lang w:eastAsia="hi-IN" w:bidi="hi-IN"/>
    </w:rPr>
  </w:style>
  <w:style w:type="paragraph" w:customStyle="1" w:styleId="Titolo1LTGliederung2">
    <w:name w:val="Titolo1~LT~Gliederung 2"/>
    <w:basedOn w:val="Titolo1LTGliederung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Titolo1LTGliederung3">
    <w:name w:val="Titolo1~LT~Gliederung 3"/>
    <w:basedOn w:val="Titolo1LTGliederung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Titolo1LTGliederung4">
    <w:name w:val="Titolo1~LT~Gliederung 4"/>
    <w:basedOn w:val="Titolo1LTGliederung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Titolo1LTGliederung5">
    <w:name w:val="Titolo1~LT~Gliederung 5"/>
    <w:basedOn w:val="Titolo1LTGliederung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Titolo1LTGliederung6">
    <w:name w:val="Titolo1~LT~Gliederung 6"/>
    <w:basedOn w:val="Titolo1LTGliederung5"/>
    <w:rsid w:val="00327B96"/>
  </w:style>
  <w:style w:type="paragraph" w:customStyle="1" w:styleId="Titolo1LTGliederung7">
    <w:name w:val="Titolo1~LT~Gliederung 7"/>
    <w:basedOn w:val="Titolo1LTGliederung6"/>
    <w:rsid w:val="00327B96"/>
  </w:style>
  <w:style w:type="paragraph" w:customStyle="1" w:styleId="Titolo1LTGliederung8">
    <w:name w:val="Titolo1~LT~Gliederung 8"/>
    <w:basedOn w:val="Titolo1LTGliederung7"/>
    <w:rsid w:val="00327B96"/>
  </w:style>
  <w:style w:type="paragraph" w:customStyle="1" w:styleId="Titolo1LTGliederung9">
    <w:name w:val="Titolo1~LT~Gliederung 9"/>
    <w:basedOn w:val="Titolo1LTGliederung8"/>
    <w:rsid w:val="00327B96"/>
  </w:style>
  <w:style w:type="paragraph" w:customStyle="1" w:styleId="Titolo1LTTitel">
    <w:name w:val="Titolo1~LT~Titel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kern w:val="1"/>
      <w:sz w:val="36"/>
      <w:szCs w:val="36"/>
      <w:lang w:eastAsia="hi-IN" w:bidi="hi-IN"/>
    </w:rPr>
  </w:style>
  <w:style w:type="paragraph" w:customStyle="1" w:styleId="Titolo1LTUntertitel">
    <w:name w:val="Titolo1~LT~Untertitel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64" w:lineRule="auto"/>
      <w:jc w:val="center"/>
    </w:pPr>
    <w:rPr>
      <w:rFonts w:ascii="MS PGothic" w:eastAsia="MS PGothic" w:hAnsi="MS PGothic" w:cs="MS PGothic"/>
      <w:color w:val="000000"/>
      <w:kern w:val="1"/>
      <w:sz w:val="28"/>
      <w:szCs w:val="28"/>
      <w:lang w:eastAsia="hi-IN" w:bidi="hi-IN"/>
    </w:rPr>
  </w:style>
  <w:style w:type="paragraph" w:customStyle="1" w:styleId="Titolo1LTNotizen">
    <w:name w:val="Titolo1~LT~Notizen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kern w:val="1"/>
      <w:sz w:val="24"/>
      <w:szCs w:val="24"/>
      <w:lang w:eastAsia="hi-IN" w:bidi="hi-IN"/>
    </w:rPr>
  </w:style>
  <w:style w:type="paragraph" w:customStyle="1" w:styleId="Titolo1LTHintergrundobjekte">
    <w:name w:val="Titolo1~LT~Hintergrundobjekte"/>
    <w:rsid w:val="00327B96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itolo1LTHintergrund">
    <w:name w:val="Titolo1~LT~Hintergrund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WW-Titolo1">
    <w:name w:val="WW-Titolo1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WW-Titolo12">
    <w:name w:val="WW-Titolo12"/>
    <w:rsid w:val="00327B9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styleId="Paragrafoelenco">
    <w:name w:val="List Paragraph"/>
    <w:basedOn w:val="Normale"/>
    <w:uiPriority w:val="34"/>
    <w:qFormat/>
    <w:rsid w:val="0019294A"/>
    <w:pPr>
      <w:ind w:left="708"/>
    </w:pPr>
  </w:style>
  <w:style w:type="paragraph" w:customStyle="1" w:styleId="Default0">
    <w:name w:val="Default"/>
    <w:rsid w:val="009557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E1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E5482"/>
  </w:style>
  <w:style w:type="character" w:customStyle="1" w:styleId="citation">
    <w:name w:val="citation"/>
    <w:basedOn w:val="Carpredefinitoparagrafo"/>
    <w:rsid w:val="00667BFA"/>
  </w:style>
  <w:style w:type="paragraph" w:styleId="NormaleWeb">
    <w:name w:val="Normal (Web)"/>
    <w:basedOn w:val="Normale"/>
    <w:uiPriority w:val="99"/>
    <w:unhideWhenUsed/>
    <w:rsid w:val="00752B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52BCC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28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2879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2879"/>
    <w:rPr>
      <w:rFonts w:ascii="Calibri" w:eastAsia="Calibri" w:hAnsi="Calibri" w:cs="Cambri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28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2879"/>
    <w:rPr>
      <w:rFonts w:ascii="Calibri" w:eastAsia="Calibri" w:hAnsi="Calibri" w:cs="Cambria"/>
      <w:b/>
      <w:bCs/>
      <w:lang w:eastAsia="ar-SA"/>
    </w:rPr>
  </w:style>
  <w:style w:type="character" w:customStyle="1" w:styleId="call-step-index">
    <w:name w:val="call-step-index"/>
    <w:basedOn w:val="Carpredefinitoparagrafo"/>
    <w:rsid w:val="004E7803"/>
  </w:style>
  <w:style w:type="character" w:customStyle="1" w:styleId="sign-out">
    <w:name w:val="sign-out"/>
    <w:basedOn w:val="Carpredefinitoparagrafo"/>
    <w:rsid w:val="004E7803"/>
  </w:style>
  <w:style w:type="character" w:customStyle="1" w:styleId="user-links">
    <w:name w:val="user-links"/>
    <w:basedOn w:val="Carpredefinitoparagrafo"/>
    <w:rsid w:val="004E7803"/>
  </w:style>
  <w:style w:type="character" w:customStyle="1" w:styleId="user-full-name">
    <w:name w:val="user-full-name"/>
    <w:basedOn w:val="Carpredefinitoparagrafo"/>
    <w:rsid w:val="004E7803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4E7803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4E7803"/>
    <w:rPr>
      <w:rFonts w:ascii="Arial" w:hAnsi="Arial" w:cs="Arial"/>
      <w:vanish/>
      <w:sz w:val="16"/>
      <w:szCs w:val="16"/>
    </w:rPr>
  </w:style>
  <w:style w:type="character" w:customStyle="1" w:styleId="aui-tab-content">
    <w:name w:val="aui-tab-content"/>
    <w:basedOn w:val="Carpredefinitoparagrafo"/>
    <w:rsid w:val="004E7803"/>
  </w:style>
  <w:style w:type="character" w:styleId="Enfasigrassetto">
    <w:name w:val="Strong"/>
    <w:basedOn w:val="Carpredefinitoparagrafo"/>
    <w:uiPriority w:val="22"/>
    <w:qFormat/>
    <w:rsid w:val="004E7803"/>
    <w:rPr>
      <w:b/>
      <w:bCs/>
    </w:rPr>
  </w:style>
  <w:style w:type="character" w:customStyle="1" w:styleId="aui-field-content">
    <w:name w:val="aui-field-content"/>
    <w:basedOn w:val="Carpredefinitoparagrafo"/>
    <w:rsid w:val="004E7803"/>
  </w:style>
  <w:style w:type="character" w:customStyle="1" w:styleId="aui-label-required">
    <w:name w:val="aui-label-required"/>
    <w:basedOn w:val="Carpredefinitoparagrafo"/>
    <w:rsid w:val="004E7803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4E7803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4E7803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B96"/>
    <w:pPr>
      <w:suppressAutoHyphens/>
      <w:spacing w:after="200" w:line="276" w:lineRule="auto"/>
    </w:pPr>
    <w:rPr>
      <w:rFonts w:ascii="Calibri" w:eastAsia="Calibri" w:hAnsi="Calibri" w:cs="Cambria"/>
      <w:lang w:eastAsia="ar-SA"/>
    </w:rPr>
  </w:style>
  <w:style w:type="paragraph" w:styleId="Titolo1">
    <w:name w:val="heading 1"/>
    <w:basedOn w:val="Normale"/>
    <w:next w:val="Normale"/>
    <w:uiPriority w:val="9"/>
    <w:qFormat/>
    <w:rsid w:val="00327B96"/>
    <w:pPr>
      <w:keepNext/>
      <w:tabs>
        <w:tab w:val="num" w:pos="0"/>
      </w:tabs>
      <w:spacing w:before="240" w:after="60"/>
      <w:ind w:left="432" w:hanging="432"/>
      <w:outlineLvl w:val="0"/>
    </w:pPr>
    <w:rPr>
      <w:rFonts w:ascii="Times New Roman" w:eastAsia="Times New Roman" w:hAnsi="Times New Roman"/>
      <w:b/>
      <w:bCs/>
      <w:kern w:val="1"/>
      <w:sz w:val="24"/>
      <w:szCs w:val="24"/>
      <w:lang w:val="en-US"/>
    </w:rPr>
  </w:style>
  <w:style w:type="paragraph" w:styleId="Titolo2">
    <w:name w:val="heading 2"/>
    <w:basedOn w:val="Normale"/>
    <w:next w:val="Normale"/>
    <w:qFormat/>
    <w:rsid w:val="00327B9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val="en-US"/>
    </w:rPr>
  </w:style>
  <w:style w:type="paragraph" w:styleId="Titolo3">
    <w:name w:val="heading 3"/>
    <w:basedOn w:val="Normale"/>
    <w:next w:val="Normale"/>
    <w:qFormat/>
    <w:rsid w:val="00327B9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Times New Roman" w:eastAsia="Times New Roman" w:hAnsi="Times New Roman"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27B96"/>
    <w:rPr>
      <w:rFonts w:ascii="Symbol" w:hAnsi="Symbol"/>
      <w:b/>
    </w:rPr>
  </w:style>
  <w:style w:type="character" w:customStyle="1" w:styleId="WW8Num3z0">
    <w:name w:val="WW8Num3z0"/>
    <w:rsid w:val="00327B96"/>
    <w:rPr>
      <w:rFonts w:ascii="Wingdings 2" w:hAnsi="Wingdings 2"/>
      <w:b/>
    </w:rPr>
  </w:style>
  <w:style w:type="character" w:customStyle="1" w:styleId="WW8Num3z1">
    <w:name w:val="WW8Num3z1"/>
    <w:rsid w:val="00327B96"/>
    <w:rPr>
      <w:rFonts w:ascii="OpenSymbol" w:hAnsi="OpenSymbol" w:cs="Courier New"/>
    </w:rPr>
  </w:style>
  <w:style w:type="character" w:customStyle="1" w:styleId="WW8Num4z0">
    <w:name w:val="WW8Num4z0"/>
    <w:rsid w:val="00327B96"/>
    <w:rPr>
      <w:b/>
    </w:rPr>
  </w:style>
  <w:style w:type="character" w:customStyle="1" w:styleId="WW8Num4z1">
    <w:name w:val="WW8Num4z1"/>
    <w:rsid w:val="00327B96"/>
    <w:rPr>
      <w:rFonts w:ascii="OpenSymbol" w:hAnsi="OpenSymbol" w:cs="Courier New"/>
    </w:rPr>
  </w:style>
  <w:style w:type="character" w:customStyle="1" w:styleId="WW8Num5z0">
    <w:name w:val="WW8Num5z0"/>
    <w:rsid w:val="00327B96"/>
    <w:rPr>
      <w:rFonts w:ascii="Times-Roman" w:eastAsia="Calibri" w:hAnsi="Times-Roman" w:cs="Times-Roman"/>
    </w:rPr>
  </w:style>
  <w:style w:type="character" w:customStyle="1" w:styleId="WW8Num5z1">
    <w:name w:val="WW8Num5z1"/>
    <w:rsid w:val="00327B96"/>
    <w:rPr>
      <w:rFonts w:ascii="Courier New" w:hAnsi="Courier New" w:cs="Courier New"/>
    </w:rPr>
  </w:style>
  <w:style w:type="character" w:customStyle="1" w:styleId="WW8Num6z0">
    <w:name w:val="WW8Num6z0"/>
    <w:rsid w:val="00327B96"/>
    <w:rPr>
      <w:rFonts w:ascii="Times-Roman" w:eastAsia="Calibri" w:hAnsi="Times-Roman" w:cs="Times-Roman"/>
    </w:rPr>
  </w:style>
  <w:style w:type="character" w:customStyle="1" w:styleId="WW8Num6z1">
    <w:name w:val="WW8Num6z1"/>
    <w:rsid w:val="00327B96"/>
    <w:rPr>
      <w:rFonts w:ascii="Courier New" w:hAnsi="Courier New" w:cs="Courier New"/>
    </w:rPr>
  </w:style>
  <w:style w:type="character" w:customStyle="1" w:styleId="WW8Num7z0">
    <w:name w:val="WW8Num7z0"/>
    <w:rsid w:val="00327B96"/>
    <w:rPr>
      <w:rFonts w:ascii="Symbol" w:hAnsi="Symbol"/>
    </w:rPr>
  </w:style>
  <w:style w:type="character" w:customStyle="1" w:styleId="WW8Num7z1">
    <w:name w:val="WW8Num7z1"/>
    <w:rsid w:val="00327B96"/>
    <w:rPr>
      <w:rFonts w:ascii="Courier New" w:hAnsi="Courier New" w:cs="Courier New"/>
    </w:rPr>
  </w:style>
  <w:style w:type="character" w:customStyle="1" w:styleId="WW8Num9z0">
    <w:name w:val="WW8Num9z0"/>
    <w:rsid w:val="00327B96"/>
    <w:rPr>
      <w:rFonts w:ascii="Wingdings 2" w:hAnsi="Wingdings 2" w:cs="OpenSymbol"/>
    </w:rPr>
  </w:style>
  <w:style w:type="character" w:customStyle="1" w:styleId="WW8Num9z1">
    <w:name w:val="WW8Num9z1"/>
    <w:rsid w:val="00327B96"/>
    <w:rPr>
      <w:rFonts w:ascii="OpenSymbol" w:hAnsi="OpenSymbol" w:cs="OpenSymbol"/>
    </w:rPr>
  </w:style>
  <w:style w:type="character" w:customStyle="1" w:styleId="WW8Num10z0">
    <w:name w:val="WW8Num10z0"/>
    <w:rsid w:val="00327B96"/>
    <w:rPr>
      <w:rFonts w:ascii="Wingdings 2" w:hAnsi="Wingdings 2" w:cs="OpenSymbol"/>
    </w:rPr>
  </w:style>
  <w:style w:type="character" w:customStyle="1" w:styleId="WW8Num10z1">
    <w:name w:val="WW8Num10z1"/>
    <w:rsid w:val="00327B96"/>
    <w:rPr>
      <w:rFonts w:ascii="OpenSymbol" w:hAnsi="OpenSymbol" w:cs="OpenSymbol"/>
    </w:rPr>
  </w:style>
  <w:style w:type="character" w:customStyle="1" w:styleId="WW8Num11z0">
    <w:name w:val="WW8Num11z0"/>
    <w:rsid w:val="00327B96"/>
    <w:rPr>
      <w:rFonts w:ascii="Symbol" w:hAnsi="Symbol"/>
    </w:rPr>
  </w:style>
  <w:style w:type="character" w:customStyle="1" w:styleId="WW8Num11z1">
    <w:name w:val="WW8Num11z1"/>
    <w:rsid w:val="00327B96"/>
    <w:rPr>
      <w:rFonts w:ascii="Courier New" w:hAnsi="Courier New" w:cs="Courier New"/>
    </w:rPr>
  </w:style>
  <w:style w:type="character" w:customStyle="1" w:styleId="Absatz-Standardschriftart">
    <w:name w:val="Absatz-Standardschriftart"/>
    <w:rsid w:val="00327B96"/>
  </w:style>
  <w:style w:type="character" w:customStyle="1" w:styleId="WW-Absatz-Standardschriftart">
    <w:name w:val="WW-Absatz-Standardschriftart"/>
    <w:rsid w:val="00327B96"/>
  </w:style>
  <w:style w:type="character" w:customStyle="1" w:styleId="WW-Absatz-Standardschriftart1">
    <w:name w:val="WW-Absatz-Standardschriftart1"/>
    <w:rsid w:val="00327B96"/>
  </w:style>
  <w:style w:type="character" w:customStyle="1" w:styleId="WW-Absatz-Standardschriftart11">
    <w:name w:val="WW-Absatz-Standardschriftart11"/>
    <w:rsid w:val="00327B96"/>
  </w:style>
  <w:style w:type="character" w:customStyle="1" w:styleId="WW8Num8z0">
    <w:name w:val="WW8Num8z0"/>
    <w:rsid w:val="00327B96"/>
    <w:rPr>
      <w:rFonts w:ascii="Wingdings 2" w:hAnsi="Wingdings 2" w:cs="OpenSymbol"/>
    </w:rPr>
  </w:style>
  <w:style w:type="character" w:customStyle="1" w:styleId="WW8Num8z1">
    <w:name w:val="WW8Num8z1"/>
    <w:rsid w:val="00327B96"/>
    <w:rPr>
      <w:rFonts w:ascii="OpenSymbol" w:hAnsi="OpenSymbol" w:cs="OpenSymbol"/>
    </w:rPr>
  </w:style>
  <w:style w:type="character" w:customStyle="1" w:styleId="WW8Num12z0">
    <w:name w:val="WW8Num12z0"/>
    <w:rsid w:val="00327B96"/>
    <w:rPr>
      <w:rFonts w:ascii="Symbol" w:hAnsi="Symbol"/>
    </w:rPr>
  </w:style>
  <w:style w:type="character" w:customStyle="1" w:styleId="WW8Num12z1">
    <w:name w:val="WW8Num12z1"/>
    <w:rsid w:val="00327B96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327B96"/>
  </w:style>
  <w:style w:type="character" w:customStyle="1" w:styleId="WW-Absatz-Standardschriftart1111">
    <w:name w:val="WW-Absatz-Standardschriftart1111"/>
    <w:rsid w:val="00327B96"/>
  </w:style>
  <w:style w:type="character" w:customStyle="1" w:styleId="WW8Num5z2">
    <w:name w:val="WW8Num5z2"/>
    <w:rsid w:val="00327B96"/>
    <w:rPr>
      <w:rFonts w:ascii="Wingdings" w:hAnsi="Wingdings"/>
    </w:rPr>
  </w:style>
  <w:style w:type="character" w:customStyle="1" w:styleId="WW8Num5z3">
    <w:name w:val="WW8Num5z3"/>
    <w:rsid w:val="00327B96"/>
    <w:rPr>
      <w:rFonts w:ascii="Symbol" w:hAnsi="Symbol"/>
    </w:rPr>
  </w:style>
  <w:style w:type="character" w:customStyle="1" w:styleId="WW8Num6z2">
    <w:name w:val="WW8Num6z2"/>
    <w:rsid w:val="00327B96"/>
    <w:rPr>
      <w:rFonts w:ascii="Wingdings" w:hAnsi="Wingdings"/>
    </w:rPr>
  </w:style>
  <w:style w:type="character" w:customStyle="1" w:styleId="WW8Num6z3">
    <w:name w:val="WW8Num6z3"/>
    <w:rsid w:val="00327B96"/>
    <w:rPr>
      <w:rFonts w:ascii="Symbol" w:hAnsi="Symbol"/>
    </w:rPr>
  </w:style>
  <w:style w:type="character" w:customStyle="1" w:styleId="WW8Num7z2">
    <w:name w:val="WW8Num7z2"/>
    <w:rsid w:val="00327B96"/>
    <w:rPr>
      <w:rFonts w:ascii="Wingdings" w:hAnsi="Wingdings"/>
    </w:rPr>
  </w:style>
  <w:style w:type="character" w:customStyle="1" w:styleId="WW8Num11z2">
    <w:name w:val="WW8Num11z2"/>
    <w:rsid w:val="00327B96"/>
    <w:rPr>
      <w:rFonts w:ascii="Wingdings" w:hAnsi="Wingdings"/>
    </w:rPr>
  </w:style>
  <w:style w:type="character" w:customStyle="1" w:styleId="WW8Num12z2">
    <w:name w:val="WW8Num12z2"/>
    <w:rsid w:val="00327B96"/>
    <w:rPr>
      <w:rFonts w:ascii="Wingdings" w:hAnsi="Wingdings"/>
    </w:rPr>
  </w:style>
  <w:style w:type="character" w:customStyle="1" w:styleId="WW8Num13z0">
    <w:name w:val="WW8Num13z0"/>
    <w:rsid w:val="00327B96"/>
    <w:rPr>
      <w:rFonts w:ascii="Symbol" w:hAnsi="Symbol"/>
    </w:rPr>
  </w:style>
  <w:style w:type="character" w:customStyle="1" w:styleId="WW8Num13z1">
    <w:name w:val="WW8Num13z1"/>
    <w:rsid w:val="00327B96"/>
    <w:rPr>
      <w:rFonts w:ascii="Courier New" w:hAnsi="Courier New" w:cs="Courier New"/>
    </w:rPr>
  </w:style>
  <w:style w:type="character" w:customStyle="1" w:styleId="WW8Num13z2">
    <w:name w:val="WW8Num13z2"/>
    <w:rsid w:val="00327B96"/>
    <w:rPr>
      <w:rFonts w:ascii="Wingdings" w:hAnsi="Wingdings"/>
    </w:rPr>
  </w:style>
  <w:style w:type="character" w:customStyle="1" w:styleId="WW8Num14z0">
    <w:name w:val="WW8Num14z0"/>
    <w:rsid w:val="00327B96"/>
    <w:rPr>
      <w:rFonts w:ascii="Symbol" w:hAnsi="Symbol"/>
    </w:rPr>
  </w:style>
  <w:style w:type="character" w:customStyle="1" w:styleId="WW8Num14z1">
    <w:name w:val="WW8Num14z1"/>
    <w:rsid w:val="00327B96"/>
    <w:rPr>
      <w:rFonts w:ascii="Courier New" w:hAnsi="Courier New" w:cs="Courier New"/>
    </w:rPr>
  </w:style>
  <w:style w:type="character" w:customStyle="1" w:styleId="WW8Num14z2">
    <w:name w:val="WW8Num14z2"/>
    <w:rsid w:val="00327B96"/>
    <w:rPr>
      <w:rFonts w:ascii="Wingdings" w:hAnsi="Wingdings"/>
    </w:rPr>
  </w:style>
  <w:style w:type="character" w:customStyle="1" w:styleId="WW8Num17z0">
    <w:name w:val="WW8Num17z0"/>
    <w:rsid w:val="00327B96"/>
    <w:rPr>
      <w:rFonts w:ascii="Symbol" w:hAnsi="Symbol"/>
    </w:rPr>
  </w:style>
  <w:style w:type="character" w:customStyle="1" w:styleId="WW8Num17z1">
    <w:name w:val="WW8Num17z1"/>
    <w:rsid w:val="00327B96"/>
    <w:rPr>
      <w:rFonts w:ascii="Courier New" w:hAnsi="Courier New" w:cs="Courier New"/>
    </w:rPr>
  </w:style>
  <w:style w:type="character" w:customStyle="1" w:styleId="WW8Num17z2">
    <w:name w:val="WW8Num17z2"/>
    <w:rsid w:val="00327B96"/>
    <w:rPr>
      <w:rFonts w:ascii="Wingdings" w:hAnsi="Wingdings"/>
    </w:rPr>
  </w:style>
  <w:style w:type="character" w:customStyle="1" w:styleId="WW8Num18z0">
    <w:name w:val="WW8Num18z0"/>
    <w:rsid w:val="00327B96"/>
    <w:rPr>
      <w:rFonts w:ascii="Symbol" w:hAnsi="Symbol"/>
    </w:rPr>
  </w:style>
  <w:style w:type="character" w:customStyle="1" w:styleId="WW8Num18z1">
    <w:name w:val="WW8Num18z1"/>
    <w:rsid w:val="00327B96"/>
    <w:rPr>
      <w:rFonts w:ascii="Courier New" w:hAnsi="Courier New" w:cs="Courier New"/>
    </w:rPr>
  </w:style>
  <w:style w:type="character" w:customStyle="1" w:styleId="WW8Num18z2">
    <w:name w:val="WW8Num18z2"/>
    <w:rsid w:val="00327B96"/>
    <w:rPr>
      <w:rFonts w:ascii="Wingdings" w:hAnsi="Wingdings"/>
    </w:rPr>
  </w:style>
  <w:style w:type="character" w:customStyle="1" w:styleId="WW8Num20z0">
    <w:name w:val="WW8Num20z0"/>
    <w:rsid w:val="00327B96"/>
    <w:rPr>
      <w:rFonts w:ascii="Symbol" w:hAnsi="Symbol"/>
    </w:rPr>
  </w:style>
  <w:style w:type="character" w:customStyle="1" w:styleId="WW8Num20z1">
    <w:name w:val="WW8Num20z1"/>
    <w:rsid w:val="00327B96"/>
    <w:rPr>
      <w:rFonts w:ascii="Courier New" w:hAnsi="Courier New" w:cs="Courier New"/>
    </w:rPr>
  </w:style>
  <w:style w:type="character" w:customStyle="1" w:styleId="WW8Num20z2">
    <w:name w:val="WW8Num20z2"/>
    <w:rsid w:val="00327B96"/>
    <w:rPr>
      <w:rFonts w:ascii="Wingdings" w:hAnsi="Wingdings"/>
    </w:rPr>
  </w:style>
  <w:style w:type="character" w:customStyle="1" w:styleId="WW8Num22z0">
    <w:name w:val="WW8Num22z0"/>
    <w:rsid w:val="00327B96"/>
    <w:rPr>
      <w:rFonts w:ascii="Symbol" w:hAnsi="Symbol"/>
    </w:rPr>
  </w:style>
  <w:style w:type="character" w:customStyle="1" w:styleId="WW8Num22z1">
    <w:name w:val="WW8Num22z1"/>
    <w:rsid w:val="00327B96"/>
    <w:rPr>
      <w:rFonts w:ascii="Courier New" w:hAnsi="Courier New" w:cs="Courier New"/>
    </w:rPr>
  </w:style>
  <w:style w:type="character" w:customStyle="1" w:styleId="WW8Num22z2">
    <w:name w:val="WW8Num22z2"/>
    <w:rsid w:val="00327B96"/>
    <w:rPr>
      <w:rFonts w:ascii="Wingdings" w:hAnsi="Wingdings"/>
    </w:rPr>
  </w:style>
  <w:style w:type="character" w:customStyle="1" w:styleId="WW8Num24z0">
    <w:name w:val="WW8Num24z0"/>
    <w:rsid w:val="00327B96"/>
    <w:rPr>
      <w:rFonts w:ascii="Symbol" w:hAnsi="Symbol"/>
    </w:rPr>
  </w:style>
  <w:style w:type="character" w:customStyle="1" w:styleId="WW8Num25z0">
    <w:name w:val="WW8Num25z0"/>
    <w:rsid w:val="00327B96"/>
    <w:rPr>
      <w:b/>
    </w:rPr>
  </w:style>
  <w:style w:type="character" w:customStyle="1" w:styleId="WW8Num26z1">
    <w:name w:val="WW8Num26z1"/>
    <w:rsid w:val="00327B96"/>
    <w:rPr>
      <w:b w:val="0"/>
    </w:rPr>
  </w:style>
  <w:style w:type="character" w:customStyle="1" w:styleId="WW8Num27z0">
    <w:name w:val="WW8Num27z0"/>
    <w:rsid w:val="00327B96"/>
    <w:rPr>
      <w:rFonts w:ascii="Symbol" w:hAnsi="Symbol"/>
    </w:rPr>
  </w:style>
  <w:style w:type="character" w:customStyle="1" w:styleId="Carpredefinitoparagrafo1">
    <w:name w:val="Car. predefinito paragrafo1"/>
    <w:rsid w:val="00327B96"/>
  </w:style>
  <w:style w:type="character" w:customStyle="1" w:styleId="apple-style-span">
    <w:name w:val="apple-style-span"/>
    <w:rsid w:val="00327B96"/>
  </w:style>
  <w:style w:type="character" w:customStyle="1" w:styleId="Titolo1Carattere">
    <w:name w:val="Titolo 1 Carattere"/>
    <w:uiPriority w:val="9"/>
    <w:rsid w:val="00327B96"/>
    <w:rPr>
      <w:rFonts w:ascii="Times New Roman" w:eastAsia="Times New Roman" w:hAnsi="Times New Roman"/>
      <w:b/>
      <w:bCs/>
      <w:kern w:val="1"/>
      <w:sz w:val="24"/>
      <w:szCs w:val="24"/>
      <w:lang w:val="en-US"/>
    </w:rPr>
  </w:style>
  <w:style w:type="character" w:customStyle="1" w:styleId="Titolo2Carattere">
    <w:name w:val="Titolo 2 Carattere"/>
    <w:rsid w:val="00327B96"/>
    <w:rPr>
      <w:rFonts w:ascii="Times New Roman" w:eastAsia="Times New Roman" w:hAnsi="Times New Roman"/>
      <w:b/>
      <w:bCs/>
      <w:i/>
      <w:iCs/>
      <w:sz w:val="24"/>
      <w:szCs w:val="24"/>
      <w:u w:val="single"/>
      <w:lang w:val="en-US"/>
    </w:rPr>
  </w:style>
  <w:style w:type="character" w:customStyle="1" w:styleId="TitoloCarattere">
    <w:name w:val="Titolo Carattere"/>
    <w:rsid w:val="00327B96"/>
    <w:rPr>
      <w:rFonts w:ascii="Cambria" w:eastAsia="Times New Roman" w:hAnsi="Cambria" w:cs="Times New Roman"/>
      <w:b/>
      <w:bCs/>
      <w:kern w:val="1"/>
      <w:sz w:val="28"/>
      <w:szCs w:val="28"/>
      <w:lang w:val="en-US"/>
    </w:rPr>
  </w:style>
  <w:style w:type="character" w:customStyle="1" w:styleId="Titolo3Carattere">
    <w:name w:val="Titolo 3 Carattere"/>
    <w:rsid w:val="00327B96"/>
    <w:rPr>
      <w:rFonts w:ascii="Times New Roman" w:eastAsia="Times New Roman" w:hAnsi="Times New Roman"/>
      <w:bCs/>
      <w:sz w:val="24"/>
      <w:szCs w:val="24"/>
      <w:lang w:val="en-US"/>
    </w:rPr>
  </w:style>
  <w:style w:type="character" w:customStyle="1" w:styleId="TestofumettoCarattere">
    <w:name w:val="Testo fumetto Carattere"/>
    <w:rsid w:val="00327B96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rsid w:val="00327B96"/>
    <w:rPr>
      <w:rFonts w:ascii="Calibri" w:hAnsi="Calibri"/>
    </w:rPr>
  </w:style>
  <w:style w:type="character" w:customStyle="1" w:styleId="PidipaginaCarattere">
    <w:name w:val="Piè di pagina Carattere"/>
    <w:rsid w:val="00327B96"/>
    <w:rPr>
      <w:rFonts w:ascii="Calibri" w:hAnsi="Calibri"/>
    </w:rPr>
  </w:style>
  <w:style w:type="character" w:customStyle="1" w:styleId="Punti">
    <w:name w:val="Punti"/>
    <w:rsid w:val="00327B96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327B96"/>
  </w:style>
  <w:style w:type="paragraph" w:customStyle="1" w:styleId="Intestazione3">
    <w:name w:val="Intestazione3"/>
    <w:basedOn w:val="Normale"/>
    <w:next w:val="Corpotesto"/>
    <w:rsid w:val="00327B9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327B96"/>
    <w:pPr>
      <w:spacing w:after="120"/>
    </w:pPr>
  </w:style>
  <w:style w:type="paragraph" w:styleId="Elenco">
    <w:name w:val="List"/>
    <w:basedOn w:val="Corpotesto"/>
    <w:rsid w:val="00327B96"/>
    <w:rPr>
      <w:rFonts w:cs="Mangal"/>
    </w:rPr>
  </w:style>
  <w:style w:type="paragraph" w:customStyle="1" w:styleId="Didascalia1">
    <w:name w:val="Didascalia1"/>
    <w:basedOn w:val="Normale"/>
    <w:rsid w:val="00327B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327B96"/>
    <w:pPr>
      <w:suppressLineNumbers/>
    </w:pPr>
    <w:rPr>
      <w:rFonts w:cs="Mangal"/>
    </w:rPr>
  </w:style>
  <w:style w:type="paragraph" w:styleId="Titolo">
    <w:name w:val="Title"/>
    <w:basedOn w:val="Normale"/>
    <w:next w:val="Normale"/>
    <w:qFormat/>
    <w:rsid w:val="00327B96"/>
    <w:pPr>
      <w:spacing w:before="240" w:after="60"/>
      <w:jc w:val="center"/>
    </w:pPr>
    <w:rPr>
      <w:rFonts w:ascii="Cambria" w:eastAsia="Times New Roman" w:hAnsi="Cambria" w:cs="Times New Roman"/>
      <w:b/>
      <w:bCs/>
      <w:kern w:val="1"/>
      <w:sz w:val="28"/>
      <w:szCs w:val="28"/>
      <w:lang w:val="en-US"/>
    </w:rPr>
  </w:style>
  <w:style w:type="paragraph" w:styleId="Sottotitolo">
    <w:name w:val="Subtitle"/>
    <w:basedOn w:val="Intestazione3"/>
    <w:next w:val="Corpotesto"/>
    <w:qFormat/>
    <w:rsid w:val="00327B96"/>
    <w:pPr>
      <w:jc w:val="center"/>
    </w:pPr>
    <w:rPr>
      <w:i/>
      <w:iCs/>
    </w:rPr>
  </w:style>
  <w:style w:type="paragraph" w:styleId="Testofumetto">
    <w:name w:val="Balloon Text"/>
    <w:basedOn w:val="Normale"/>
    <w:rsid w:val="00327B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27B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27B96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327B96"/>
  </w:style>
  <w:style w:type="paragraph" w:customStyle="1" w:styleId="Oggettoconpuntadifreccia">
    <w:name w:val="Oggetto con punta di freccia"/>
    <w:basedOn w:val="Normale"/>
    <w:rsid w:val="00327B96"/>
  </w:style>
  <w:style w:type="paragraph" w:customStyle="1" w:styleId="Oggettoconombra">
    <w:name w:val="Oggetto con ombra"/>
    <w:basedOn w:val="Normale"/>
    <w:rsid w:val="00327B96"/>
  </w:style>
  <w:style w:type="paragraph" w:customStyle="1" w:styleId="Oggettosenzariempimento">
    <w:name w:val="Oggetto senza riempimento"/>
    <w:basedOn w:val="Normale"/>
    <w:rsid w:val="00327B96"/>
  </w:style>
  <w:style w:type="paragraph" w:customStyle="1" w:styleId="Testo">
    <w:name w:val="Testo"/>
    <w:basedOn w:val="Didascalia1"/>
    <w:rsid w:val="00327B96"/>
  </w:style>
  <w:style w:type="paragraph" w:customStyle="1" w:styleId="Corpotestogiustificato">
    <w:name w:val="Corpo testo giustificato"/>
    <w:basedOn w:val="Normale"/>
    <w:rsid w:val="00327B96"/>
  </w:style>
  <w:style w:type="paragraph" w:styleId="Rientrocorpodeltesto">
    <w:name w:val="Body Text Indent"/>
    <w:basedOn w:val="Corpotesto"/>
    <w:rsid w:val="00327B96"/>
    <w:pPr>
      <w:ind w:left="283"/>
    </w:pPr>
  </w:style>
  <w:style w:type="paragraph" w:customStyle="1" w:styleId="Titolo10">
    <w:name w:val="Titolo1"/>
    <w:basedOn w:val="Normale"/>
    <w:rsid w:val="00327B96"/>
  </w:style>
  <w:style w:type="paragraph" w:customStyle="1" w:styleId="Titolo20">
    <w:name w:val="Titolo2"/>
    <w:basedOn w:val="Normale"/>
    <w:rsid w:val="00327B96"/>
    <w:pPr>
      <w:spacing w:before="57" w:after="57"/>
      <w:ind w:right="113"/>
    </w:pPr>
  </w:style>
  <w:style w:type="paragraph" w:customStyle="1" w:styleId="Intestazione1">
    <w:name w:val="Intestazione1"/>
    <w:basedOn w:val="Normale"/>
    <w:rsid w:val="00327B96"/>
    <w:pPr>
      <w:spacing w:before="238" w:after="119"/>
    </w:pPr>
  </w:style>
  <w:style w:type="paragraph" w:customStyle="1" w:styleId="Intestazione2">
    <w:name w:val="Intestazione2"/>
    <w:basedOn w:val="Normale"/>
    <w:rsid w:val="00327B96"/>
    <w:pPr>
      <w:spacing w:before="238" w:after="119"/>
    </w:pPr>
  </w:style>
  <w:style w:type="paragraph" w:customStyle="1" w:styleId="Lineadiquotatura">
    <w:name w:val="Linea di quotatura"/>
    <w:basedOn w:val="Normale"/>
    <w:rsid w:val="00327B96"/>
  </w:style>
  <w:style w:type="paragraph" w:customStyle="1" w:styleId="PredefinitoLTGliederung1">
    <w:name w:val="Predefinito~LT~Gliederung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PredefinitoLTGliederung2">
    <w:name w:val="Predefinito~LT~Gliederung 2"/>
    <w:basedOn w:val="PredefinitoLTGliederung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PredefinitoLTGliederung3">
    <w:name w:val="Predefinito~LT~Gliederung 3"/>
    <w:basedOn w:val="PredefinitoLTGliederung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PredefinitoLTGliederung4">
    <w:name w:val="Predefinito~LT~Gliederung 4"/>
    <w:basedOn w:val="PredefinitoLTGliederung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PredefinitoLTGliederung5">
    <w:name w:val="Predefinito~LT~Gliederung 5"/>
    <w:basedOn w:val="PredefinitoLTGliederung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PredefinitoLTGliederung6">
    <w:name w:val="Predefinito~LT~Gliederung 6"/>
    <w:basedOn w:val="PredefinitoLTGliederung5"/>
    <w:rsid w:val="00327B96"/>
  </w:style>
  <w:style w:type="paragraph" w:customStyle="1" w:styleId="PredefinitoLTGliederung7">
    <w:name w:val="Predefinito~LT~Gliederung 7"/>
    <w:basedOn w:val="PredefinitoLTGliederung6"/>
    <w:rsid w:val="00327B96"/>
  </w:style>
  <w:style w:type="paragraph" w:customStyle="1" w:styleId="PredefinitoLTGliederung8">
    <w:name w:val="Predefinito~LT~Gliederung 8"/>
    <w:basedOn w:val="PredefinitoLTGliederung7"/>
    <w:rsid w:val="00327B96"/>
  </w:style>
  <w:style w:type="paragraph" w:customStyle="1" w:styleId="PredefinitoLTGliederung9">
    <w:name w:val="Predefinito~LT~Gliederung 9"/>
    <w:basedOn w:val="PredefinitoLTGliederung8"/>
    <w:rsid w:val="00327B96"/>
  </w:style>
  <w:style w:type="paragraph" w:customStyle="1" w:styleId="PredefinitoLTTitel">
    <w:name w:val="Predefinito~LT~Titel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PredefinitoLTUntertitel">
    <w:name w:val="Predefinito~LT~Untertitel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64" w:lineRule="auto"/>
      <w:jc w:val="center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PredefinitoLTNotizen">
    <w:name w:val="Predefinito~LT~Notizen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sz w:val="24"/>
      <w:szCs w:val="24"/>
      <w:lang w:eastAsia="hi-IN" w:bidi="hi-IN"/>
    </w:rPr>
  </w:style>
  <w:style w:type="paragraph" w:customStyle="1" w:styleId="PredefinitoLTHintergrundobjekte">
    <w:name w:val="Predefinito~LT~Hintergrundobjekte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b/>
      <w:bCs/>
      <w:color w:val="000000"/>
      <w:sz w:val="24"/>
      <w:szCs w:val="24"/>
      <w:lang w:eastAsia="hi-IN" w:bidi="hi-IN"/>
    </w:rPr>
  </w:style>
  <w:style w:type="paragraph" w:customStyle="1" w:styleId="PredefinitoLTHintergrund">
    <w:name w:val="Predefinito~LT~Hintergrund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default">
    <w:name w:val="default"/>
    <w:rsid w:val="00327B96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"/>
    <w:rsid w:val="00327B96"/>
  </w:style>
  <w:style w:type="paragraph" w:customStyle="1" w:styleId="blue2">
    <w:name w:val="blue2"/>
    <w:basedOn w:val="default"/>
    <w:rsid w:val="00327B96"/>
  </w:style>
  <w:style w:type="paragraph" w:customStyle="1" w:styleId="blue3">
    <w:name w:val="blue3"/>
    <w:basedOn w:val="default"/>
    <w:rsid w:val="00327B96"/>
  </w:style>
  <w:style w:type="paragraph" w:customStyle="1" w:styleId="bw1">
    <w:name w:val="bw1"/>
    <w:basedOn w:val="default"/>
    <w:rsid w:val="00327B96"/>
  </w:style>
  <w:style w:type="paragraph" w:customStyle="1" w:styleId="bw2">
    <w:name w:val="bw2"/>
    <w:basedOn w:val="default"/>
    <w:rsid w:val="00327B96"/>
  </w:style>
  <w:style w:type="paragraph" w:customStyle="1" w:styleId="bw3">
    <w:name w:val="bw3"/>
    <w:basedOn w:val="default"/>
    <w:rsid w:val="00327B96"/>
  </w:style>
  <w:style w:type="paragraph" w:customStyle="1" w:styleId="orange1">
    <w:name w:val="orange1"/>
    <w:basedOn w:val="default"/>
    <w:rsid w:val="00327B96"/>
  </w:style>
  <w:style w:type="paragraph" w:customStyle="1" w:styleId="orange2">
    <w:name w:val="orange2"/>
    <w:basedOn w:val="default"/>
    <w:rsid w:val="00327B96"/>
  </w:style>
  <w:style w:type="paragraph" w:customStyle="1" w:styleId="orange3">
    <w:name w:val="orange3"/>
    <w:basedOn w:val="default"/>
    <w:rsid w:val="00327B96"/>
  </w:style>
  <w:style w:type="paragraph" w:customStyle="1" w:styleId="turquise1">
    <w:name w:val="turquise1"/>
    <w:basedOn w:val="default"/>
    <w:rsid w:val="00327B96"/>
  </w:style>
  <w:style w:type="paragraph" w:customStyle="1" w:styleId="turquise2">
    <w:name w:val="turquise2"/>
    <w:basedOn w:val="default"/>
    <w:rsid w:val="00327B96"/>
  </w:style>
  <w:style w:type="paragraph" w:customStyle="1" w:styleId="turquise3">
    <w:name w:val="turquise3"/>
    <w:basedOn w:val="default"/>
    <w:rsid w:val="00327B96"/>
  </w:style>
  <w:style w:type="paragraph" w:customStyle="1" w:styleId="gray1">
    <w:name w:val="gray1"/>
    <w:basedOn w:val="default"/>
    <w:rsid w:val="00327B96"/>
  </w:style>
  <w:style w:type="paragraph" w:customStyle="1" w:styleId="gray2">
    <w:name w:val="gray2"/>
    <w:basedOn w:val="default"/>
    <w:rsid w:val="00327B96"/>
  </w:style>
  <w:style w:type="paragraph" w:customStyle="1" w:styleId="gray3">
    <w:name w:val="gray3"/>
    <w:basedOn w:val="default"/>
    <w:rsid w:val="00327B96"/>
  </w:style>
  <w:style w:type="paragraph" w:customStyle="1" w:styleId="sun1">
    <w:name w:val="sun1"/>
    <w:basedOn w:val="default"/>
    <w:rsid w:val="00327B96"/>
  </w:style>
  <w:style w:type="paragraph" w:customStyle="1" w:styleId="sun2">
    <w:name w:val="sun2"/>
    <w:basedOn w:val="default"/>
    <w:rsid w:val="00327B96"/>
  </w:style>
  <w:style w:type="paragraph" w:customStyle="1" w:styleId="sun3">
    <w:name w:val="sun3"/>
    <w:basedOn w:val="default"/>
    <w:rsid w:val="00327B96"/>
  </w:style>
  <w:style w:type="paragraph" w:customStyle="1" w:styleId="earth1">
    <w:name w:val="earth1"/>
    <w:basedOn w:val="default"/>
    <w:rsid w:val="00327B96"/>
  </w:style>
  <w:style w:type="paragraph" w:customStyle="1" w:styleId="earth2">
    <w:name w:val="earth2"/>
    <w:basedOn w:val="default"/>
    <w:rsid w:val="00327B96"/>
  </w:style>
  <w:style w:type="paragraph" w:customStyle="1" w:styleId="earth3">
    <w:name w:val="earth3"/>
    <w:basedOn w:val="default"/>
    <w:rsid w:val="00327B96"/>
  </w:style>
  <w:style w:type="paragraph" w:customStyle="1" w:styleId="green1">
    <w:name w:val="green1"/>
    <w:basedOn w:val="default"/>
    <w:rsid w:val="00327B96"/>
  </w:style>
  <w:style w:type="paragraph" w:customStyle="1" w:styleId="green2">
    <w:name w:val="green2"/>
    <w:basedOn w:val="default"/>
    <w:rsid w:val="00327B96"/>
  </w:style>
  <w:style w:type="paragraph" w:customStyle="1" w:styleId="green3">
    <w:name w:val="green3"/>
    <w:basedOn w:val="default"/>
    <w:rsid w:val="00327B96"/>
  </w:style>
  <w:style w:type="paragraph" w:customStyle="1" w:styleId="seetang1">
    <w:name w:val="seetang1"/>
    <w:basedOn w:val="default"/>
    <w:rsid w:val="00327B96"/>
  </w:style>
  <w:style w:type="paragraph" w:customStyle="1" w:styleId="seetang2">
    <w:name w:val="seetang2"/>
    <w:basedOn w:val="default"/>
    <w:rsid w:val="00327B96"/>
  </w:style>
  <w:style w:type="paragraph" w:customStyle="1" w:styleId="seetang3">
    <w:name w:val="seetang3"/>
    <w:basedOn w:val="default"/>
    <w:rsid w:val="00327B96"/>
  </w:style>
  <w:style w:type="paragraph" w:customStyle="1" w:styleId="lightblue1">
    <w:name w:val="lightblue1"/>
    <w:basedOn w:val="default"/>
    <w:rsid w:val="00327B96"/>
  </w:style>
  <w:style w:type="paragraph" w:customStyle="1" w:styleId="lightblue2">
    <w:name w:val="lightblue2"/>
    <w:basedOn w:val="default"/>
    <w:rsid w:val="00327B96"/>
  </w:style>
  <w:style w:type="paragraph" w:customStyle="1" w:styleId="lightblue3">
    <w:name w:val="lightblue3"/>
    <w:basedOn w:val="default"/>
    <w:rsid w:val="00327B96"/>
  </w:style>
  <w:style w:type="paragraph" w:customStyle="1" w:styleId="yellow1">
    <w:name w:val="yellow1"/>
    <w:basedOn w:val="default"/>
    <w:rsid w:val="00327B96"/>
  </w:style>
  <w:style w:type="paragraph" w:customStyle="1" w:styleId="yellow2">
    <w:name w:val="yellow2"/>
    <w:basedOn w:val="default"/>
    <w:rsid w:val="00327B96"/>
  </w:style>
  <w:style w:type="paragraph" w:customStyle="1" w:styleId="yellow3">
    <w:name w:val="yellow3"/>
    <w:basedOn w:val="default"/>
    <w:rsid w:val="00327B96"/>
  </w:style>
  <w:style w:type="paragraph" w:customStyle="1" w:styleId="WW-Titolo">
    <w:name w:val="WW-Titolo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Oggettidisfondo">
    <w:name w:val="Oggetti di sfondo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b/>
      <w:bCs/>
      <w:color w:val="000000"/>
      <w:sz w:val="24"/>
      <w:szCs w:val="24"/>
      <w:lang w:eastAsia="hi-IN" w:bidi="hi-IN"/>
    </w:rPr>
  </w:style>
  <w:style w:type="paragraph" w:customStyle="1" w:styleId="Sfondo">
    <w:name w:val="Sfondo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Note">
    <w:name w:val="Note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sz w:val="24"/>
      <w:szCs w:val="24"/>
      <w:lang w:eastAsia="hi-IN" w:bidi="hi-IN"/>
    </w:rPr>
  </w:style>
  <w:style w:type="paragraph" w:customStyle="1" w:styleId="Struttura1">
    <w:name w:val="Struttura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sz w:val="28"/>
      <w:szCs w:val="28"/>
      <w:lang w:eastAsia="hi-IN" w:bidi="hi-IN"/>
    </w:rPr>
  </w:style>
  <w:style w:type="paragraph" w:customStyle="1" w:styleId="Struttura2">
    <w:name w:val="Struttura 2"/>
    <w:basedOn w:val="Struttura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Struttura3">
    <w:name w:val="Struttura 3"/>
    <w:basedOn w:val="Struttura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Struttura4">
    <w:name w:val="Struttura 4"/>
    <w:basedOn w:val="Struttura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Struttura5">
    <w:name w:val="Struttura 5"/>
    <w:basedOn w:val="Struttura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Struttura6">
    <w:name w:val="Struttura 6"/>
    <w:basedOn w:val="Struttura5"/>
    <w:rsid w:val="00327B96"/>
  </w:style>
  <w:style w:type="paragraph" w:customStyle="1" w:styleId="Struttura7">
    <w:name w:val="Struttura 7"/>
    <w:basedOn w:val="Struttura6"/>
    <w:rsid w:val="00327B96"/>
  </w:style>
  <w:style w:type="paragraph" w:customStyle="1" w:styleId="Struttura8">
    <w:name w:val="Struttura 8"/>
    <w:basedOn w:val="Struttura7"/>
    <w:rsid w:val="00327B96"/>
  </w:style>
  <w:style w:type="paragraph" w:customStyle="1" w:styleId="Struttura9">
    <w:name w:val="Struttura 9"/>
    <w:basedOn w:val="Struttura8"/>
    <w:rsid w:val="00327B96"/>
  </w:style>
  <w:style w:type="paragraph" w:customStyle="1" w:styleId="Titolo1LTGliederung1">
    <w:name w:val="Titolo1~LT~Gliederung 1"/>
    <w:rsid w:val="00327B96"/>
    <w:pPr>
      <w:widowControl w:val="0"/>
      <w:tabs>
        <w:tab w:val="left" w:pos="0"/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line="264" w:lineRule="auto"/>
      <w:ind w:left="540" w:hanging="540"/>
    </w:pPr>
    <w:rPr>
      <w:rFonts w:ascii="MS PGothic" w:eastAsia="MS PGothic" w:hAnsi="MS PGothic" w:cs="MS PGothic"/>
      <w:color w:val="000000"/>
      <w:kern w:val="1"/>
      <w:sz w:val="28"/>
      <w:szCs w:val="28"/>
      <w:lang w:eastAsia="hi-IN" w:bidi="hi-IN"/>
    </w:rPr>
  </w:style>
  <w:style w:type="paragraph" w:customStyle="1" w:styleId="Titolo1LTGliederung2">
    <w:name w:val="Titolo1~LT~Gliederung 2"/>
    <w:basedOn w:val="Titolo1LTGliederung1"/>
    <w:rsid w:val="00327B96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-882"/>
        <w:tab w:val="left" w:pos="-325"/>
        <w:tab w:val="left" w:pos="1115"/>
        <w:tab w:val="left" w:pos="2555"/>
        <w:tab w:val="left" w:pos="3995"/>
        <w:tab w:val="left" w:pos="5435"/>
        <w:tab w:val="left" w:pos="6875"/>
        <w:tab w:val="left" w:pos="8315"/>
        <w:tab w:val="left" w:pos="9755"/>
        <w:tab w:val="left" w:pos="11195"/>
        <w:tab w:val="left" w:pos="12635"/>
        <w:tab w:val="left" w:pos="14075"/>
      </w:tabs>
      <w:ind w:left="882" w:hanging="450"/>
    </w:pPr>
  </w:style>
  <w:style w:type="paragraph" w:customStyle="1" w:styleId="Titolo1LTGliederung3">
    <w:name w:val="Titolo1~LT~Gliederung 3"/>
    <w:basedOn w:val="Titolo1LTGliederung2"/>
    <w:rsid w:val="00327B96"/>
    <w:pPr>
      <w:tabs>
        <w:tab w:val="clear" w:pos="1115"/>
        <w:tab w:val="clear" w:pos="2555"/>
        <w:tab w:val="clear" w:pos="3995"/>
        <w:tab w:val="clear" w:pos="5435"/>
        <w:tab w:val="clear" w:pos="6875"/>
        <w:tab w:val="clear" w:pos="8315"/>
        <w:tab w:val="clear" w:pos="9755"/>
        <w:tab w:val="clear" w:pos="11195"/>
        <w:tab w:val="clear" w:pos="12635"/>
        <w:tab w:val="clear" w:pos="14075"/>
        <w:tab w:val="left" w:pos="-1647"/>
        <w:tab w:val="left" w:pos="-415"/>
        <w:tab w:val="left" w:pos="1025"/>
        <w:tab w:val="left" w:pos="2465"/>
        <w:tab w:val="left" w:pos="3905"/>
        <w:tab w:val="left" w:pos="5345"/>
        <w:tab w:val="left" w:pos="6785"/>
        <w:tab w:val="left" w:pos="8225"/>
        <w:tab w:val="left" w:pos="9665"/>
        <w:tab w:val="left" w:pos="11105"/>
        <w:tab w:val="left" w:pos="12545"/>
      </w:tabs>
      <w:ind w:left="1647" w:hanging="360"/>
    </w:pPr>
  </w:style>
  <w:style w:type="paragraph" w:customStyle="1" w:styleId="Titolo1LTGliederung4">
    <w:name w:val="Titolo1~LT~Gliederung 4"/>
    <w:basedOn w:val="Titolo1LTGliederung3"/>
    <w:rsid w:val="00327B96"/>
    <w:pPr>
      <w:tabs>
        <w:tab w:val="clear" w:pos="1025"/>
        <w:tab w:val="clear" w:pos="2465"/>
        <w:tab w:val="clear" w:pos="3905"/>
        <w:tab w:val="clear" w:pos="5345"/>
        <w:tab w:val="clear" w:pos="6785"/>
        <w:tab w:val="clear" w:pos="8225"/>
        <w:tab w:val="clear" w:pos="9665"/>
        <w:tab w:val="clear" w:pos="11105"/>
        <w:tab w:val="clear" w:pos="12545"/>
        <w:tab w:val="left" w:pos="-2387"/>
        <w:tab w:val="left" w:pos="-1895"/>
        <w:tab w:val="left" w:pos="-455"/>
        <w:tab w:val="left" w:pos="985"/>
        <w:tab w:val="left" w:pos="2425"/>
        <w:tab w:val="left" w:pos="3865"/>
        <w:tab w:val="left" w:pos="5305"/>
        <w:tab w:val="left" w:pos="6745"/>
        <w:tab w:val="left" w:pos="8185"/>
        <w:tab w:val="left" w:pos="9625"/>
        <w:tab w:val="left" w:pos="11065"/>
      </w:tabs>
      <w:ind w:left="2387"/>
    </w:pPr>
  </w:style>
  <w:style w:type="paragraph" w:customStyle="1" w:styleId="Titolo1LTGliederung5">
    <w:name w:val="Titolo1~LT~Gliederung 5"/>
    <w:basedOn w:val="Titolo1LTGliederung4"/>
    <w:rsid w:val="00327B96"/>
    <w:pPr>
      <w:tabs>
        <w:tab w:val="clear" w:pos="985"/>
        <w:tab w:val="clear" w:pos="2425"/>
        <w:tab w:val="clear" w:pos="3865"/>
        <w:tab w:val="clear" w:pos="5305"/>
        <w:tab w:val="clear" w:pos="6745"/>
        <w:tab w:val="clear" w:pos="8185"/>
        <w:tab w:val="clear" w:pos="9625"/>
        <w:tab w:val="clear" w:pos="11065"/>
        <w:tab w:val="left" w:pos="-3159"/>
        <w:tab w:val="left" w:pos="-1999"/>
        <w:tab w:val="left" w:pos="-559"/>
        <w:tab w:val="left" w:pos="881"/>
        <w:tab w:val="left" w:pos="2321"/>
        <w:tab w:val="left" w:pos="3761"/>
        <w:tab w:val="left" w:pos="5201"/>
        <w:tab w:val="left" w:pos="6641"/>
        <w:tab w:val="left" w:pos="8081"/>
        <w:tab w:val="left" w:pos="9521"/>
      </w:tabs>
      <w:ind w:left="3159"/>
    </w:pPr>
  </w:style>
  <w:style w:type="paragraph" w:customStyle="1" w:styleId="Titolo1LTGliederung6">
    <w:name w:val="Titolo1~LT~Gliederung 6"/>
    <w:basedOn w:val="Titolo1LTGliederung5"/>
    <w:rsid w:val="00327B96"/>
  </w:style>
  <w:style w:type="paragraph" w:customStyle="1" w:styleId="Titolo1LTGliederung7">
    <w:name w:val="Titolo1~LT~Gliederung 7"/>
    <w:basedOn w:val="Titolo1LTGliederung6"/>
    <w:rsid w:val="00327B96"/>
  </w:style>
  <w:style w:type="paragraph" w:customStyle="1" w:styleId="Titolo1LTGliederung8">
    <w:name w:val="Titolo1~LT~Gliederung 8"/>
    <w:basedOn w:val="Titolo1LTGliederung7"/>
    <w:rsid w:val="00327B96"/>
  </w:style>
  <w:style w:type="paragraph" w:customStyle="1" w:styleId="Titolo1LTGliederung9">
    <w:name w:val="Titolo1~LT~Gliederung 9"/>
    <w:basedOn w:val="Titolo1LTGliederung8"/>
    <w:rsid w:val="00327B96"/>
  </w:style>
  <w:style w:type="paragraph" w:customStyle="1" w:styleId="Titolo1LTTitel">
    <w:name w:val="Titolo1~LT~Titel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kern w:val="1"/>
      <w:sz w:val="36"/>
      <w:szCs w:val="36"/>
      <w:lang w:eastAsia="hi-IN" w:bidi="hi-IN"/>
    </w:rPr>
  </w:style>
  <w:style w:type="paragraph" w:customStyle="1" w:styleId="Titolo1LTUntertitel">
    <w:name w:val="Titolo1~LT~Untertitel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64" w:lineRule="auto"/>
      <w:jc w:val="center"/>
    </w:pPr>
    <w:rPr>
      <w:rFonts w:ascii="MS PGothic" w:eastAsia="MS PGothic" w:hAnsi="MS PGothic" w:cs="MS PGothic"/>
      <w:color w:val="000000"/>
      <w:kern w:val="1"/>
      <w:sz w:val="28"/>
      <w:szCs w:val="28"/>
      <w:lang w:eastAsia="hi-IN" w:bidi="hi-IN"/>
    </w:rPr>
  </w:style>
  <w:style w:type="paragraph" w:customStyle="1" w:styleId="Titolo1LTNotizen">
    <w:name w:val="Titolo1~LT~Notizen"/>
    <w:rsid w:val="00327B9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kern w:val="1"/>
      <w:sz w:val="24"/>
      <w:szCs w:val="24"/>
      <w:lang w:eastAsia="hi-IN" w:bidi="hi-IN"/>
    </w:rPr>
  </w:style>
  <w:style w:type="paragraph" w:customStyle="1" w:styleId="Titolo1LTHintergrundobjekte">
    <w:name w:val="Titolo1~LT~Hintergrundobjekte"/>
    <w:rsid w:val="00327B96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itolo1LTHintergrund">
    <w:name w:val="Titolo1~LT~Hintergrund"/>
    <w:rsid w:val="00327B96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WW-Titolo1">
    <w:name w:val="WW-Titolo1"/>
    <w:rsid w:val="00327B96"/>
    <w:pPr>
      <w:widowControl w:val="0"/>
      <w:tabs>
        <w:tab w:val="left" w:pos="0"/>
        <w:tab w:val="left" w:pos="1200"/>
        <w:tab w:val="left" w:pos="2400"/>
        <w:tab w:val="left" w:pos="3600"/>
        <w:tab w:val="left" w:pos="4800"/>
        <w:tab w:val="left" w:pos="6000"/>
        <w:tab w:val="left" w:pos="7200"/>
        <w:tab w:val="left" w:pos="8400"/>
        <w:tab w:val="left" w:pos="9600"/>
        <w:tab w:val="left" w:pos="10800"/>
        <w:tab w:val="left" w:pos="12000"/>
        <w:tab w:val="left" w:pos="13200"/>
        <w:tab w:val="left" w:pos="14400"/>
        <w:tab w:val="left" w:pos="15600"/>
        <w:tab w:val="left" w:pos="1680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customStyle="1" w:styleId="WW-Titolo12">
    <w:name w:val="WW-Titolo12"/>
    <w:rsid w:val="00327B9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S PGothic" w:eastAsia="MS PGothic" w:hAnsi="MS PGothic" w:cs="MS PGothic"/>
      <w:b/>
      <w:bCs/>
      <w:color w:val="000000"/>
      <w:sz w:val="36"/>
      <w:szCs w:val="36"/>
      <w:lang w:eastAsia="hi-IN" w:bidi="hi-IN"/>
    </w:rPr>
  </w:style>
  <w:style w:type="paragraph" w:styleId="Paragrafoelenco">
    <w:name w:val="List Paragraph"/>
    <w:basedOn w:val="Normale"/>
    <w:uiPriority w:val="34"/>
    <w:qFormat/>
    <w:rsid w:val="0019294A"/>
    <w:pPr>
      <w:ind w:left="708"/>
    </w:pPr>
  </w:style>
  <w:style w:type="paragraph" w:customStyle="1" w:styleId="Default0">
    <w:name w:val="Default"/>
    <w:rsid w:val="009557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E1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E5482"/>
  </w:style>
  <w:style w:type="character" w:customStyle="1" w:styleId="citation">
    <w:name w:val="citation"/>
    <w:basedOn w:val="Carpredefinitoparagrafo"/>
    <w:rsid w:val="00667BFA"/>
  </w:style>
  <w:style w:type="paragraph" w:styleId="NormaleWeb">
    <w:name w:val="Normal (Web)"/>
    <w:basedOn w:val="Normale"/>
    <w:uiPriority w:val="99"/>
    <w:unhideWhenUsed/>
    <w:rsid w:val="00752B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52BCC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28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2879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2879"/>
    <w:rPr>
      <w:rFonts w:ascii="Calibri" w:eastAsia="Calibri" w:hAnsi="Calibri" w:cs="Cambri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28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2879"/>
    <w:rPr>
      <w:rFonts w:ascii="Calibri" w:eastAsia="Calibri" w:hAnsi="Calibri" w:cs="Cambria"/>
      <w:b/>
      <w:bCs/>
      <w:lang w:eastAsia="ar-SA"/>
    </w:rPr>
  </w:style>
  <w:style w:type="character" w:customStyle="1" w:styleId="call-step-index">
    <w:name w:val="call-step-index"/>
    <w:basedOn w:val="Carpredefinitoparagrafo"/>
    <w:rsid w:val="004E7803"/>
  </w:style>
  <w:style w:type="character" w:customStyle="1" w:styleId="sign-out">
    <w:name w:val="sign-out"/>
    <w:basedOn w:val="Carpredefinitoparagrafo"/>
    <w:rsid w:val="004E7803"/>
  </w:style>
  <w:style w:type="character" w:customStyle="1" w:styleId="user-links">
    <w:name w:val="user-links"/>
    <w:basedOn w:val="Carpredefinitoparagrafo"/>
    <w:rsid w:val="004E7803"/>
  </w:style>
  <w:style w:type="character" w:customStyle="1" w:styleId="user-full-name">
    <w:name w:val="user-full-name"/>
    <w:basedOn w:val="Carpredefinitoparagrafo"/>
    <w:rsid w:val="004E7803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4E7803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4E7803"/>
    <w:rPr>
      <w:rFonts w:ascii="Arial" w:hAnsi="Arial" w:cs="Arial"/>
      <w:vanish/>
      <w:sz w:val="16"/>
      <w:szCs w:val="16"/>
    </w:rPr>
  </w:style>
  <w:style w:type="character" w:customStyle="1" w:styleId="aui-tab-content">
    <w:name w:val="aui-tab-content"/>
    <w:basedOn w:val="Carpredefinitoparagrafo"/>
    <w:rsid w:val="004E7803"/>
  </w:style>
  <w:style w:type="character" w:styleId="Enfasigrassetto">
    <w:name w:val="Strong"/>
    <w:basedOn w:val="Carpredefinitoparagrafo"/>
    <w:uiPriority w:val="22"/>
    <w:qFormat/>
    <w:rsid w:val="004E7803"/>
    <w:rPr>
      <w:b/>
      <w:bCs/>
    </w:rPr>
  </w:style>
  <w:style w:type="character" w:customStyle="1" w:styleId="aui-field-content">
    <w:name w:val="aui-field-content"/>
    <w:basedOn w:val="Carpredefinitoparagrafo"/>
    <w:rsid w:val="004E7803"/>
  </w:style>
  <w:style w:type="character" w:customStyle="1" w:styleId="aui-label-required">
    <w:name w:val="aui-label-required"/>
    <w:basedOn w:val="Carpredefinitoparagrafo"/>
    <w:rsid w:val="004E7803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4E7803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4E7803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6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5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18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5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44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28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70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295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13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129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069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1905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338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815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20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2623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857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8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7291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0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6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s://www.feedingknowledge.net/best-pract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eedingknowledge.net/best-practic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20BDE-F50C-4E0C-B9BA-952012B9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EXPO 2015</vt:lpstr>
    </vt:vector>
  </TitlesOfParts>
  <Company>Microsoft</Company>
  <LinksUpToDate>false</LinksUpToDate>
  <CharactersWithSpaces>24499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 2015</dc:title>
  <dc:creator>Gianni Pinucci</dc:creator>
  <cp:lastModifiedBy>Francesca</cp:lastModifiedBy>
  <cp:revision>15</cp:revision>
  <cp:lastPrinted>2014-05-26T08:26:00Z</cp:lastPrinted>
  <dcterms:created xsi:type="dcterms:W3CDTF">2014-03-20T14:09:00Z</dcterms:created>
  <dcterms:modified xsi:type="dcterms:W3CDTF">2014-05-26T08:41:00Z</dcterms:modified>
</cp:coreProperties>
</file>